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71389" w14:textId="241D8292" w:rsidR="0035510E" w:rsidRPr="0023635C" w:rsidRDefault="0035510E" w:rsidP="008E7F70">
      <w:pPr>
        <w:pStyle w:val="Heading2"/>
        <w:keepLines/>
        <w:bidi/>
        <w:spacing w:before="0" w:after="0" w:line="276" w:lineRule="auto"/>
        <w:ind w:left="-720"/>
        <w:jc w:val="both"/>
        <w:rPr>
          <w:rFonts w:ascii="Simplified Arabic" w:hAnsi="Simplified Arabic"/>
          <w:i/>
        </w:rPr>
      </w:pPr>
    </w:p>
    <w:tbl>
      <w:tblPr>
        <w:bidiVisual/>
        <w:tblW w:w="9671" w:type="dxa"/>
        <w:tblInd w:w="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71"/>
      </w:tblGrid>
      <w:tr w:rsidR="002437E2" w:rsidRPr="005959F7" w14:paraId="0002E346" w14:textId="77777777" w:rsidTr="002437E2">
        <w:tc>
          <w:tcPr>
            <w:tcW w:w="9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55F51" w14:textId="77777777" w:rsidR="0035510E" w:rsidRPr="00473ECF" w:rsidRDefault="00757C11">
            <w:pPr>
              <w:bidi/>
              <w:rPr>
                <w:rFonts w:ascii="Simplified Arabic" w:hAnsi="Simplified Arabic"/>
                <w:color w:val="0095C3"/>
              </w:rPr>
            </w:pPr>
            <w:r w:rsidRPr="00473ECF">
              <w:rPr>
                <w:rFonts w:ascii="Simplified Arabic" w:eastAsia="Open Sans" w:hAnsi="Simplified Arabic" w:cs="Simplified Arabic" w:hint="cs"/>
                <w:b/>
                <w:bCs/>
                <w:color w:val="0095C3"/>
                <w:rtl/>
              </w:rPr>
              <w:t>التعليمات</w:t>
            </w:r>
          </w:p>
          <w:p w14:paraId="4816534F" w14:textId="6F676858" w:rsidR="0035510E" w:rsidRPr="0023635C" w:rsidRDefault="00D4352D" w:rsidP="00294EB1">
            <w:pPr>
              <w:bidi/>
              <w:ind w:right="720"/>
              <w:rPr>
                <w:rFonts w:ascii="Simplified Arabic" w:hAnsi="Simplified Arabic"/>
              </w:rPr>
            </w:pPr>
            <w:r w:rsidRPr="0023635C">
              <w:rPr>
                <w:rFonts w:eastAsia="Open Sans"/>
                <w:rtl/>
              </w:rPr>
              <w:t>●</w:t>
            </w:r>
            <w:r w:rsidRPr="0023635C">
              <w:rPr>
                <w:rFonts w:ascii="Simplified Arabic" w:hAnsi="Simplified Arabic" w:cs="Simplified Arabic"/>
                <w:rtl/>
              </w:rPr>
              <w:t xml:space="preserve"> 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ي</w:t>
            </w:r>
            <w:r w:rsidR="00294EB1" w:rsidRPr="005959F7">
              <w:rPr>
                <w:rFonts w:ascii="Simplified Arabic" w:eastAsia="Open Sans" w:hAnsi="Simplified Arabic" w:cs="Simplified Arabic"/>
                <w:rtl/>
              </w:rPr>
              <w:t>ُ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رجى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إكمال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هذه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الاستمارة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من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خلال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مشاركة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الإجابات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التي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تمثل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فهمك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على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أفضل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وجه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بالإضافة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إلى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تقييمك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للتدريب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والم</w:t>
            </w:r>
            <w:r w:rsidR="008844F5" w:rsidRPr="0023635C">
              <w:rPr>
                <w:rFonts w:ascii="Simplified Arabic" w:eastAsia="Open Sans" w:hAnsi="Simplified Arabic" w:cs="Simplified Arabic" w:hint="cs"/>
                <w:rtl/>
              </w:rPr>
              <w:t>ُ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يسّر</w:t>
            </w:r>
            <w:r w:rsidR="00294EB1" w:rsidRPr="005959F7">
              <w:rPr>
                <w:rFonts w:ascii="Simplified Arabic" w:eastAsia="Open Sans" w:hAnsi="Simplified Arabic" w:cs="Simplified Arabic"/>
                <w:rtl/>
              </w:rPr>
              <w:t>، حيث تساعد</w:t>
            </w:r>
            <w:r w:rsidR="00CB1B07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هذه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الاستمارة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في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فهم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كيفية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تحسين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التدريب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أو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التيسير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>.</w:t>
            </w:r>
          </w:p>
          <w:p w14:paraId="1B86CFF9" w14:textId="6D1AF805" w:rsidR="0035510E" w:rsidRPr="0023635C" w:rsidRDefault="00D4352D" w:rsidP="0069608C">
            <w:pPr>
              <w:bidi/>
              <w:ind w:right="720"/>
              <w:rPr>
                <w:rFonts w:ascii="Simplified Arabic" w:hAnsi="Simplified Arabic"/>
              </w:rPr>
            </w:pPr>
            <w:r w:rsidRPr="0023635C">
              <w:rPr>
                <w:rFonts w:eastAsia="Open Sans"/>
                <w:rtl/>
              </w:rPr>
              <w:t>●</w:t>
            </w:r>
            <w:r w:rsidRPr="0023635C">
              <w:rPr>
                <w:rFonts w:ascii="Simplified Arabic" w:hAnsi="Simplified Arabic" w:cs="Simplified Arabic"/>
                <w:rtl/>
              </w:rPr>
              <w:t xml:space="preserve"> 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ي</w:t>
            </w:r>
            <w:r w:rsidR="0069608C" w:rsidRPr="005959F7">
              <w:rPr>
                <w:rFonts w:ascii="Simplified Arabic" w:eastAsia="Open Sans" w:hAnsi="Simplified Arabic" w:cs="Simplified Arabic"/>
                <w:rtl/>
              </w:rPr>
              <w:t>ُ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رجى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طي</w:t>
            </w:r>
            <w:r w:rsidR="00CB1B07" w:rsidRPr="005959F7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69608C" w:rsidRPr="005959F7">
              <w:rPr>
                <w:rFonts w:ascii="Simplified Arabic" w:eastAsia="Open Sans" w:hAnsi="Simplified Arabic" w:cs="Simplified Arabic"/>
                <w:rtl/>
              </w:rPr>
              <w:t>ورقة</w:t>
            </w:r>
            <w:r w:rsidR="0069608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CB1B07" w:rsidRPr="0023635C">
              <w:rPr>
                <w:rFonts w:ascii="Simplified Arabic" w:eastAsia="Open Sans" w:hAnsi="Simplified Arabic" w:cs="Simplified Arabic" w:hint="cs"/>
                <w:rtl/>
              </w:rPr>
              <w:t>استمارة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التقييم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CB1B07" w:rsidRPr="0023635C">
              <w:rPr>
                <w:rFonts w:ascii="Simplified Arabic" w:eastAsia="Open Sans" w:hAnsi="Simplified Arabic" w:cs="Simplified Arabic" w:hint="cs"/>
                <w:rtl/>
              </w:rPr>
              <w:t>من</w:t>
            </w:r>
            <w:r w:rsidR="00CB1B07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CB1B07" w:rsidRPr="0023635C">
              <w:rPr>
                <w:rFonts w:ascii="Simplified Arabic" w:eastAsia="Open Sans" w:hAnsi="Simplified Arabic" w:cs="Simplified Arabic" w:hint="cs"/>
                <w:rtl/>
              </w:rPr>
              <w:t>المنتصف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وإعاد</w:t>
            </w:r>
            <w:r w:rsidR="001140DB" w:rsidRPr="0023635C">
              <w:rPr>
                <w:rFonts w:ascii="Simplified Arabic" w:eastAsia="Open Sans" w:hAnsi="Simplified Arabic" w:cs="Simplified Arabic" w:hint="cs"/>
                <w:rtl/>
              </w:rPr>
              <w:t>ة</w:t>
            </w:r>
            <w:r w:rsidR="001140DB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1140DB" w:rsidRPr="0023635C">
              <w:rPr>
                <w:rFonts w:ascii="Simplified Arabic" w:eastAsia="Open Sans" w:hAnsi="Simplified Arabic" w:cs="Simplified Arabic" w:hint="cs"/>
                <w:rtl/>
              </w:rPr>
              <w:t>تسليمها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إلى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الم</w:t>
            </w:r>
            <w:r w:rsidR="00CB1B07" w:rsidRPr="0023635C">
              <w:rPr>
                <w:rFonts w:ascii="Simplified Arabic" w:eastAsia="Open Sans" w:hAnsi="Simplified Arabic" w:cs="Simplified Arabic" w:hint="cs"/>
                <w:rtl/>
              </w:rPr>
              <w:t>ُ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يس</w:t>
            </w:r>
            <w:r w:rsidR="00CB1B07" w:rsidRPr="0023635C">
              <w:rPr>
                <w:rFonts w:ascii="Simplified Arabic" w:eastAsia="Open Sans" w:hAnsi="Simplified Arabic" w:cs="Simplified Arabic" w:hint="cs"/>
                <w:rtl/>
              </w:rPr>
              <w:t>ّ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ر</w:t>
            </w:r>
            <w:r w:rsidR="0069608C" w:rsidRPr="005959F7">
              <w:rPr>
                <w:rFonts w:ascii="Simplified Arabic" w:eastAsia="Open Sans" w:hAnsi="Simplified Arabic" w:cs="Simplified Arabic"/>
                <w:rtl/>
              </w:rPr>
              <w:t>، عند الانتهاء من كتابة الإجابات في الاستمارة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>.</w:t>
            </w:r>
          </w:p>
          <w:p w14:paraId="1DE547DE" w14:textId="3EA9CD87" w:rsidR="0035510E" w:rsidRPr="0023635C" w:rsidRDefault="00D4352D">
            <w:pPr>
              <w:bidi/>
              <w:ind w:right="720"/>
              <w:rPr>
                <w:rFonts w:ascii="Simplified Arabic" w:hAnsi="Simplified Arabic"/>
              </w:rPr>
            </w:pPr>
            <w:r w:rsidRPr="0023635C">
              <w:rPr>
                <w:rFonts w:eastAsia="Open Sans"/>
                <w:rtl/>
              </w:rPr>
              <w:t>●</w:t>
            </w:r>
            <w:r w:rsidR="00757C11" w:rsidRPr="0023635C">
              <w:rPr>
                <w:rFonts w:ascii="Simplified Arabic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يمكن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إكمال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هذه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الاستمارة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دون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ذكر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الاسم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أو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ي</w:t>
            </w:r>
            <w:r w:rsidR="00FE6017" w:rsidRPr="005959F7">
              <w:rPr>
                <w:rFonts w:ascii="Simplified Arabic" w:eastAsia="Open Sans" w:hAnsi="Simplified Arabic" w:cs="Simplified Arabic"/>
                <w:rtl/>
              </w:rPr>
              <w:t>ُ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مكنك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كتابة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اسمك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هنا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>: ____________________________________________________________________</w:t>
            </w:r>
          </w:p>
        </w:tc>
      </w:tr>
    </w:tbl>
    <w:p w14:paraId="09D59CD2" w14:textId="77777777" w:rsidR="0035510E" w:rsidRPr="0023635C" w:rsidRDefault="00D4352D">
      <w:pPr>
        <w:bidi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62EDD418" w14:textId="77777777" w:rsidR="0035510E" w:rsidRPr="0023635C" w:rsidRDefault="00D4352D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التاريخ</w:t>
      </w:r>
      <w:r w:rsidRPr="0023635C">
        <w:rPr>
          <w:rFonts w:ascii="Simplified Arabic" w:eastAsia="Open Sans" w:hAnsi="Simplified Arabic" w:cs="Simplified Arabic"/>
          <w:rtl/>
        </w:rPr>
        <w:t xml:space="preserve">: ________________________________ </w:t>
      </w:r>
      <w:r w:rsidR="00FE6017" w:rsidRPr="005959F7">
        <w:rPr>
          <w:rFonts w:ascii="Simplified Arabic" w:eastAsia="Open Sans" w:hAnsi="Simplified Arabic" w:cs="Simplified Arabic"/>
          <w:rtl/>
        </w:rPr>
        <w:t xml:space="preserve">اسم </w:t>
      </w:r>
      <w:r w:rsidRPr="0023635C">
        <w:rPr>
          <w:rFonts w:ascii="Simplified Arabic" w:eastAsia="Open Sans" w:hAnsi="Simplified Arabic" w:cs="Simplified Arabic" w:hint="cs"/>
          <w:rtl/>
        </w:rPr>
        <w:t>الم</w:t>
      </w:r>
      <w:r w:rsidR="00CB1B07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يس</w:t>
      </w:r>
      <w:r w:rsidR="00CB1B07" w:rsidRPr="0023635C">
        <w:rPr>
          <w:rFonts w:ascii="Simplified Arabic" w:eastAsia="Open Sans" w:hAnsi="Simplified Arabic" w:cs="Simplified Arabic" w:hint="cs"/>
          <w:rtl/>
        </w:rPr>
        <w:t>ّ</w:t>
      </w:r>
      <w:r w:rsidRPr="0023635C">
        <w:rPr>
          <w:rFonts w:ascii="Simplified Arabic" w:eastAsia="Open Sans" w:hAnsi="Simplified Arabic" w:cs="Simplified Arabic" w:hint="cs"/>
          <w:rtl/>
        </w:rPr>
        <w:t>ر</w:t>
      </w:r>
      <w:r w:rsidRPr="0023635C">
        <w:rPr>
          <w:rFonts w:ascii="Simplified Arabic" w:eastAsia="Open Sans" w:hAnsi="Simplified Arabic" w:cs="Simplified Arabic"/>
          <w:rtl/>
        </w:rPr>
        <w:t>: _________________________</w:t>
      </w:r>
    </w:p>
    <w:p w14:paraId="58EE800B" w14:textId="133E9BAC" w:rsidR="0035510E" w:rsidRPr="0023635C" w:rsidRDefault="00D4352D">
      <w:pPr>
        <w:numPr>
          <w:ilvl w:val="0"/>
          <w:numId w:val="26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bookmarkStart w:id="0" w:name="_GoBack"/>
      <w:bookmarkEnd w:id="0"/>
      <w:r w:rsidRPr="0023635C">
        <w:rPr>
          <w:rFonts w:ascii="Simplified Arabic" w:eastAsia="Open Sans" w:hAnsi="Simplified Arabic" w:cs="Simplified Arabic" w:hint="cs"/>
          <w:rtl/>
        </w:rPr>
        <w:t>القطاع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عنصر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المجتمع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الذي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5959F7">
        <w:rPr>
          <w:rFonts w:ascii="Simplified Arabic" w:eastAsia="Open Sans" w:hAnsi="Simplified Arabic" w:cs="Simplified Arabic"/>
          <w:rtl/>
        </w:rPr>
        <w:t>ي</w:t>
      </w:r>
      <w:r w:rsidR="00293C1B" w:rsidRPr="005959F7">
        <w:rPr>
          <w:rFonts w:ascii="Simplified Arabic" w:eastAsia="Open Sans" w:hAnsi="Simplified Arabic" w:cs="Simplified Arabic"/>
          <w:rtl/>
        </w:rPr>
        <w:t>ُ</w:t>
      </w:r>
      <w:r w:rsidR="00CB1B07" w:rsidRPr="005959F7">
        <w:rPr>
          <w:rFonts w:ascii="Simplified Arabic" w:eastAsia="Open Sans" w:hAnsi="Simplified Arabic" w:cs="Simplified Arabic"/>
          <w:rtl/>
        </w:rPr>
        <w:t>مثّلك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الناحية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المهنية؟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(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اختر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كل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ما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ينطبق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)</w:t>
      </w:r>
    </w:p>
    <w:p w14:paraId="50B3193C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الحكومي</w:t>
      </w:r>
    </w:p>
    <w:p w14:paraId="01DBFA94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الشرطة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الأمن</w:t>
      </w:r>
    </w:p>
    <w:p w14:paraId="6F28A2D4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المجتمع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المدني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غير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الحكومية</w:t>
      </w:r>
    </w:p>
    <w:p w14:paraId="04FB9F86" w14:textId="77777777" w:rsidR="0035510E" w:rsidRPr="0023635C" w:rsidRDefault="00D4352D" w:rsidP="00757C11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المجال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البحثي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والأكاديمي</w:t>
      </w:r>
    </w:p>
    <w:p w14:paraId="44238F80" w14:textId="7D5E3652" w:rsidR="0035510E" w:rsidRPr="0023635C" w:rsidRDefault="00D4352D" w:rsidP="00293C1B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293C1B" w:rsidRPr="005959F7">
        <w:rPr>
          <w:rFonts w:ascii="Simplified Arabic" w:eastAsia="Open Sans" w:hAnsi="Simplified Arabic" w:cs="Simplified Arabic"/>
          <w:rtl/>
        </w:rPr>
        <w:t>ال</w:t>
      </w:r>
      <w:r w:rsidR="00CB1B07" w:rsidRPr="005959F7">
        <w:rPr>
          <w:rFonts w:ascii="Simplified Arabic" w:eastAsia="Open Sans" w:hAnsi="Simplified Arabic" w:cs="Simplified Arabic"/>
          <w:rtl/>
        </w:rPr>
        <w:t>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الشعبية</w:t>
      </w:r>
    </w:p>
    <w:p w14:paraId="234507B4" w14:textId="77777777" w:rsidR="0035510E" w:rsidRPr="0023635C" w:rsidRDefault="00D4352D" w:rsidP="00757C11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المؤسسات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الدينية</w:t>
      </w:r>
    </w:p>
    <w:p w14:paraId="2A4554F1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القطاع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الخاص</w:t>
      </w:r>
    </w:p>
    <w:p w14:paraId="40D85F24" w14:textId="77777777" w:rsidR="0035510E" w:rsidRPr="0023635C" w:rsidRDefault="00D4352D" w:rsidP="00D33F39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وسائل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الإعلام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التقليدية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33F39" w:rsidRPr="0023635C">
        <w:rPr>
          <w:rFonts w:ascii="Simplified Arabic" w:eastAsia="Open Sans" w:hAnsi="Simplified Arabic" w:cs="Simplified Arabic" w:hint="cs"/>
          <w:rtl/>
        </w:rPr>
        <w:t>الجديدة</w:t>
      </w:r>
    </w:p>
    <w:p w14:paraId="47C6CDC1" w14:textId="0FB4B098" w:rsidR="0035510E" w:rsidRPr="0023635C" w:rsidRDefault="00D4352D" w:rsidP="00FB62B6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FB62B6" w:rsidRPr="005959F7">
        <w:rPr>
          <w:rFonts w:ascii="Simplified Arabic" w:eastAsia="Open Sans" w:hAnsi="Simplified Arabic" w:cs="Simplified Arabic"/>
          <w:rtl/>
        </w:rPr>
        <w:t>النسوية</w:t>
      </w:r>
      <w:r w:rsidR="00FB62B6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تقودها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9E06F2" w:rsidRPr="005959F7">
        <w:rPr>
          <w:rFonts w:ascii="Simplified Arabic" w:eastAsia="Open Sans" w:hAnsi="Simplified Arabic" w:cs="Simplified Arabic"/>
          <w:rtl/>
        </w:rPr>
        <w:t>ال</w:t>
      </w:r>
      <w:r w:rsidRPr="005959F7">
        <w:rPr>
          <w:rFonts w:ascii="Simplified Arabic" w:eastAsia="Open Sans" w:hAnsi="Simplified Arabic" w:cs="Simplified Arabic"/>
          <w:rtl/>
        </w:rPr>
        <w:t>نساء</w:t>
      </w:r>
    </w:p>
    <w:p w14:paraId="30D0519C" w14:textId="77777777" w:rsidR="0035510E" w:rsidRPr="0023635C" w:rsidRDefault="00D4352D" w:rsidP="00757C11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الشبابية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المنظمات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يقودها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الشباب</w:t>
      </w:r>
    </w:p>
    <w:p w14:paraId="42D7A81C" w14:textId="77777777" w:rsidR="0035510E" w:rsidRPr="0023635C" w:rsidRDefault="00D4352D" w:rsidP="00757C11">
      <w:pPr>
        <w:bidi/>
        <w:spacing w:line="276" w:lineRule="auto"/>
        <w:ind w:right="720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eastAsia="Open Sans" w:hAnsi="Simplified Arabic" w:cs="Simplified Arabic" w:hint="cs"/>
          <w:rtl/>
        </w:rPr>
        <w:t>أخرى</w:t>
      </w:r>
      <w:r w:rsidRPr="0023635C">
        <w:rPr>
          <w:rFonts w:ascii="Simplified Arabic" w:eastAsia="Open Sans" w:hAnsi="Simplified Arabic" w:cs="Simplified Arabic"/>
          <w:rtl/>
        </w:rPr>
        <w:t>: __________________________________________________________</w:t>
      </w:r>
    </w:p>
    <w:p w14:paraId="66591D3A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03C318DC" w14:textId="20C1BAC8" w:rsidR="0035510E" w:rsidRPr="0023635C" w:rsidRDefault="009E06F2" w:rsidP="009E06F2">
      <w:pPr>
        <w:numPr>
          <w:ilvl w:val="0"/>
          <w:numId w:val="27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ما هو جنسك</w:t>
      </w:r>
      <w:r w:rsidR="00D4352D" w:rsidRPr="0023635C">
        <w:rPr>
          <w:rFonts w:ascii="Simplified Arabic" w:eastAsia="Open Sans" w:hAnsi="Simplified Arabic" w:cs="Simplified Arabic" w:hint="cs"/>
          <w:rtl/>
        </w:rPr>
        <w:t>؟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(</w:t>
      </w:r>
      <w:r w:rsidR="00D4352D" w:rsidRPr="0023635C">
        <w:rPr>
          <w:rFonts w:ascii="Simplified Arabic" w:eastAsia="Open Sans" w:hAnsi="Simplified Arabic" w:cs="Simplified Arabic" w:hint="cs"/>
          <w:rtl/>
        </w:rPr>
        <w:t>اختياري</w:t>
      </w:r>
      <w:r w:rsidR="00D4352D" w:rsidRPr="0023635C">
        <w:rPr>
          <w:rFonts w:ascii="Simplified Arabic" w:eastAsia="Open Sans" w:hAnsi="Simplified Arabic" w:cs="Simplified Arabic"/>
          <w:rtl/>
        </w:rPr>
        <w:t>)</w:t>
      </w:r>
    </w:p>
    <w:p w14:paraId="6E9D5AC7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/>
          <w:rtl/>
        </w:rPr>
        <w:t xml:space="preserve">       </w:t>
      </w:r>
      <w:r w:rsidRPr="0023635C">
        <w:rPr>
          <w:rFonts w:ascii="Simplified Arabic" w:eastAsia="Open Sans" w:hAnsi="Simplified Arabic" w:cs="Simplified Arabic" w:hint="cs"/>
          <w:rtl/>
        </w:rPr>
        <w:t>ذكر</w:t>
      </w:r>
    </w:p>
    <w:p w14:paraId="25B0809A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/>
          <w:rtl/>
        </w:rPr>
        <w:t xml:space="preserve">       </w:t>
      </w:r>
      <w:r w:rsidRPr="0023635C">
        <w:rPr>
          <w:rFonts w:ascii="Simplified Arabic" w:eastAsia="Open Sans" w:hAnsi="Simplified Arabic" w:cs="Simplified Arabic" w:hint="cs"/>
          <w:rtl/>
        </w:rPr>
        <w:t>أنثى</w:t>
      </w:r>
    </w:p>
    <w:p w14:paraId="7F42549B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/>
          <w:rtl/>
        </w:rPr>
        <w:t xml:space="preserve">       </w:t>
      </w:r>
      <w:r w:rsidRPr="0023635C">
        <w:rPr>
          <w:rFonts w:ascii="Simplified Arabic" w:eastAsia="Open Sans" w:hAnsi="Simplified Arabic" w:cs="Simplified Arabic" w:hint="cs"/>
          <w:rtl/>
        </w:rPr>
        <w:t>أخرى</w:t>
      </w:r>
      <w:r w:rsidRPr="0023635C">
        <w:rPr>
          <w:rFonts w:ascii="Simplified Arabic" w:eastAsia="Open Sans" w:hAnsi="Simplified Arabic" w:cs="Simplified Arabic"/>
          <w:rtl/>
        </w:rPr>
        <w:t xml:space="preserve">/ </w:t>
      </w:r>
      <w:r w:rsidRPr="0023635C">
        <w:rPr>
          <w:rFonts w:ascii="Simplified Arabic" w:eastAsia="Open Sans" w:hAnsi="Simplified Arabic" w:cs="Simplified Arabic" w:hint="cs"/>
          <w:rtl/>
        </w:rPr>
        <w:t>أفضل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عدم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القول</w:t>
      </w:r>
    </w:p>
    <w:p w14:paraId="2EB4B525" w14:textId="77777777" w:rsidR="0035510E" w:rsidRDefault="00D4352D">
      <w:pPr>
        <w:bidi/>
        <w:spacing w:line="276" w:lineRule="auto"/>
        <w:jc w:val="both"/>
        <w:rPr>
          <w:rFonts w:ascii="Simplified Arabic" w:eastAsia="Open Sans" w:hAnsi="Simplified Arabic" w:cs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7EE57B02" w14:textId="77777777" w:rsidR="00B8428A" w:rsidRPr="0023635C" w:rsidRDefault="00B8428A" w:rsidP="00B8428A">
      <w:pPr>
        <w:bidi/>
        <w:spacing w:line="276" w:lineRule="auto"/>
        <w:jc w:val="both"/>
        <w:rPr>
          <w:rFonts w:ascii="Simplified Arabic" w:hAnsi="Simplified Arabic"/>
        </w:rPr>
      </w:pPr>
    </w:p>
    <w:p w14:paraId="65962993" w14:textId="77777777" w:rsidR="0035510E" w:rsidRPr="0023635C" w:rsidRDefault="00D4352D">
      <w:pPr>
        <w:numPr>
          <w:ilvl w:val="0"/>
          <w:numId w:val="28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lastRenderedPageBreak/>
        <w:t>كم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عملت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مجال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مكافحة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العنيف؟</w:t>
      </w:r>
    </w:p>
    <w:p w14:paraId="4CC5E423" w14:textId="4F995F91" w:rsidR="0035510E" w:rsidRPr="0023635C" w:rsidRDefault="00D4352D" w:rsidP="006530BF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6530BF" w:rsidRPr="005959F7">
        <w:rPr>
          <w:rFonts w:ascii="Simplified Arabic" w:eastAsia="Open Sans" w:hAnsi="Simplified Arabic" w:cs="Simplified Arabic"/>
          <w:rtl/>
        </w:rPr>
        <w:t>يسبق لي العمل</w:t>
      </w:r>
      <w:r w:rsidR="006530BF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المجال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</w:p>
    <w:p w14:paraId="5ECDF698" w14:textId="49F40CCD" w:rsidR="0035510E" w:rsidRPr="0023635C" w:rsidRDefault="00D4352D" w:rsidP="006530BF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="006530BF" w:rsidRPr="005959F7">
        <w:rPr>
          <w:rFonts w:ascii="Simplified Arabic" w:eastAsia="Open Sans" w:hAnsi="Simplified Arabic" w:cs="Simplified Arabic"/>
          <w:rtl/>
        </w:rPr>
        <w:t>أقل</w:t>
      </w:r>
      <w:r w:rsidR="006530BF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واحدة</w:t>
      </w:r>
    </w:p>
    <w:p w14:paraId="1E7A03EE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وسنتين</w:t>
      </w:r>
    </w:p>
    <w:p w14:paraId="49F58BB7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سنتين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وثلاث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سنوات</w:t>
      </w:r>
    </w:p>
    <w:p w14:paraId="01904C14" w14:textId="2EB13BDB" w:rsidR="00CB1B07" w:rsidRDefault="00D4352D" w:rsidP="00CB1B07">
      <w:pPr>
        <w:bidi/>
        <w:spacing w:line="276" w:lineRule="auto"/>
        <w:ind w:right="720"/>
        <w:jc w:val="both"/>
        <w:rPr>
          <w:rFonts w:ascii="Simplified Arabic" w:eastAsia="Open Sans" w:hAnsi="Simplified Arabic" w:cs="Simplified Arabic"/>
          <w:rtl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ثلاث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سنوات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أكثر</w:t>
      </w:r>
    </w:p>
    <w:p w14:paraId="605210F4" w14:textId="77777777" w:rsidR="00E85E12" w:rsidRPr="00E85E12" w:rsidRDefault="00E85E12" w:rsidP="00E85E12">
      <w:pPr>
        <w:bidi/>
        <w:spacing w:line="276" w:lineRule="auto"/>
        <w:ind w:right="720"/>
        <w:jc w:val="both"/>
        <w:rPr>
          <w:rFonts w:ascii="Simplified Arabic" w:eastAsia="Open Sans" w:hAnsi="Simplified Arabic" w:cs="Simplified Arabic"/>
          <w:rtl/>
        </w:rPr>
      </w:pPr>
    </w:p>
    <w:p w14:paraId="17C34202" w14:textId="77777777" w:rsidR="0035510E" w:rsidRPr="00B8428A" w:rsidRDefault="00CB1B07" w:rsidP="00CB1B07">
      <w:pPr>
        <w:bidi/>
        <w:spacing w:line="276" w:lineRule="auto"/>
        <w:ind w:right="720"/>
        <w:jc w:val="both"/>
        <w:rPr>
          <w:rFonts w:ascii="Simplified Arabic" w:hAnsi="Simplified Arabic"/>
          <w:sz w:val="28"/>
          <w:szCs w:val="28"/>
        </w:rPr>
      </w:pPr>
      <w:r w:rsidRPr="00B8428A">
        <w:rPr>
          <w:rFonts w:ascii="Simplified Arabic" w:hAnsi="Simplified Arabic" w:cs="Simplified Arabic" w:hint="eastAsia"/>
          <w:i/>
          <w:iCs/>
          <w:sz w:val="28"/>
          <w:szCs w:val="28"/>
          <w:rtl/>
        </w:rPr>
        <w:t>الرجاء</w:t>
      </w:r>
      <w:r w:rsidRPr="00B8428A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D4352D" w:rsidRPr="00B8428A">
        <w:rPr>
          <w:rFonts w:ascii="Simplified Arabic" w:eastAsia="Open Sans" w:hAnsi="Simplified Arabic" w:cs="Simplified Arabic" w:hint="cs"/>
          <w:i/>
          <w:iCs/>
          <w:sz w:val="28"/>
          <w:szCs w:val="28"/>
          <w:rtl/>
        </w:rPr>
        <w:t>الإجابة</w:t>
      </w:r>
      <w:r w:rsidR="00D4352D" w:rsidRPr="00B8428A">
        <w:rPr>
          <w:rFonts w:ascii="Simplified Arabic" w:eastAsia="Open Sans" w:hAnsi="Simplified Arabic" w:cs="Simplified Arabic"/>
          <w:i/>
          <w:iCs/>
          <w:sz w:val="28"/>
          <w:szCs w:val="28"/>
          <w:rtl/>
        </w:rPr>
        <w:t xml:space="preserve"> </w:t>
      </w:r>
      <w:r w:rsidR="00D4352D" w:rsidRPr="00B8428A">
        <w:rPr>
          <w:rFonts w:ascii="Simplified Arabic" w:eastAsia="Open Sans" w:hAnsi="Simplified Arabic" w:cs="Simplified Arabic" w:hint="cs"/>
          <w:i/>
          <w:iCs/>
          <w:sz w:val="28"/>
          <w:szCs w:val="28"/>
          <w:rtl/>
        </w:rPr>
        <w:t>على</w:t>
      </w:r>
      <w:r w:rsidR="00D4352D" w:rsidRPr="00B8428A">
        <w:rPr>
          <w:rFonts w:ascii="Simplified Arabic" w:eastAsia="Open Sans" w:hAnsi="Simplified Arabic" w:cs="Simplified Arabic"/>
          <w:i/>
          <w:iCs/>
          <w:sz w:val="28"/>
          <w:szCs w:val="28"/>
          <w:rtl/>
        </w:rPr>
        <w:t xml:space="preserve"> </w:t>
      </w:r>
      <w:r w:rsidR="00D4352D" w:rsidRPr="00B8428A">
        <w:rPr>
          <w:rFonts w:ascii="Simplified Arabic" w:eastAsia="Open Sans" w:hAnsi="Simplified Arabic" w:cs="Simplified Arabic" w:hint="cs"/>
          <w:i/>
          <w:iCs/>
          <w:sz w:val="28"/>
          <w:szCs w:val="28"/>
          <w:rtl/>
        </w:rPr>
        <w:t>الأسئلة</w:t>
      </w:r>
      <w:r w:rsidR="00D4352D" w:rsidRPr="00B8428A">
        <w:rPr>
          <w:rFonts w:ascii="Simplified Arabic" w:eastAsia="Open Sans" w:hAnsi="Simplified Arabic" w:cs="Simplified Arabic"/>
          <w:i/>
          <w:iCs/>
          <w:sz w:val="28"/>
          <w:szCs w:val="28"/>
          <w:rtl/>
        </w:rPr>
        <w:t xml:space="preserve"> </w:t>
      </w:r>
      <w:r w:rsidR="00D4352D" w:rsidRPr="00B8428A">
        <w:rPr>
          <w:rFonts w:ascii="Simplified Arabic" w:eastAsia="Open Sans" w:hAnsi="Simplified Arabic" w:cs="Simplified Arabic" w:hint="cs"/>
          <w:i/>
          <w:iCs/>
          <w:sz w:val="28"/>
          <w:szCs w:val="28"/>
          <w:rtl/>
        </w:rPr>
        <w:t>التالية</w:t>
      </w:r>
      <w:r w:rsidR="00D4352D" w:rsidRPr="00B8428A">
        <w:rPr>
          <w:rFonts w:ascii="Simplified Arabic" w:eastAsia="Open Sans" w:hAnsi="Simplified Arabic" w:cs="Simplified Arabic"/>
          <w:i/>
          <w:iCs/>
          <w:sz w:val="28"/>
          <w:szCs w:val="28"/>
          <w:rtl/>
        </w:rPr>
        <w:t>:</w:t>
      </w:r>
    </w:p>
    <w:p w14:paraId="38C7F6AF" w14:textId="1EAC354F" w:rsidR="0035510E" w:rsidRPr="0023635C" w:rsidRDefault="00D4352D">
      <w:pPr>
        <w:numPr>
          <w:ilvl w:val="0"/>
          <w:numId w:val="29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مكافحة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النهج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الذي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يركز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دراسة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أسباب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الراديكالية</w:t>
      </w:r>
      <w:r w:rsidR="007A7E92">
        <w:rPr>
          <w:rFonts w:ascii="Simplified Arabic" w:eastAsia="Open Sans" w:hAnsi="Simplified Arabic" w:cs="Simplified Arabic" w:hint="cs"/>
          <w:rtl/>
        </w:rPr>
        <w:t xml:space="preserve"> والتطرف العنيف</w:t>
      </w:r>
      <w:r w:rsidRPr="0023635C">
        <w:rPr>
          <w:rFonts w:ascii="Simplified Arabic" w:eastAsia="Open Sans" w:hAnsi="Simplified Arabic" w:cs="Simplified Arabic"/>
          <w:rtl/>
        </w:rPr>
        <w:t>.</w:t>
      </w:r>
    </w:p>
    <w:p w14:paraId="6A4F6024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02282F08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5AA0F33D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6BA040E1" w14:textId="329BE71F" w:rsidR="0035510E" w:rsidRPr="0023635C" w:rsidRDefault="00D4352D" w:rsidP="00222ACD">
      <w:pPr>
        <w:numPr>
          <w:ilvl w:val="0"/>
          <w:numId w:val="30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ينبغي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اعتبار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مكافحة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بمثابة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الجانب</w:t>
      </w:r>
      <w:r w:rsidRPr="0023635C">
        <w:rPr>
          <w:rFonts w:ascii="Simplified Arabic" w:eastAsia="Open Sans" w:hAnsi="Simplified Arabic" w:cs="Simplified Arabic"/>
          <w:rtl/>
        </w:rPr>
        <w:t xml:space="preserve"> "</w:t>
      </w:r>
      <w:r w:rsidRPr="0023635C">
        <w:rPr>
          <w:rFonts w:ascii="Simplified Arabic" w:eastAsia="Open Sans" w:hAnsi="Simplified Arabic" w:cs="Simplified Arabic" w:hint="cs"/>
          <w:rtl/>
        </w:rPr>
        <w:t>الناعم</w:t>
      </w:r>
      <w:r w:rsidRPr="0023635C">
        <w:rPr>
          <w:rFonts w:ascii="Simplified Arabic" w:eastAsia="Open Sans" w:hAnsi="Simplified Arabic" w:cs="Simplified Arabic"/>
          <w:rtl/>
        </w:rPr>
        <w:t xml:space="preserve">"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مكافحة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الإرهاب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وليس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بالضرورة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FB62B6" w:rsidRPr="005959F7">
        <w:rPr>
          <w:rFonts w:ascii="Simplified Arabic" w:eastAsia="Open Sans" w:hAnsi="Simplified Arabic" w:cs="Simplified Arabic"/>
          <w:rtl/>
        </w:rPr>
        <w:t xml:space="preserve">اعتبارها </w:t>
      </w:r>
      <w:r w:rsidR="00222ACD" w:rsidRPr="005959F7">
        <w:rPr>
          <w:rFonts w:ascii="Simplified Arabic" w:eastAsia="Open Sans" w:hAnsi="Simplified Arabic" w:cs="Simplified Arabic"/>
          <w:rtl/>
        </w:rPr>
        <w:t>عنصرًا أساسيًا</w:t>
      </w:r>
      <w:r w:rsidR="00222ACD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للأمن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القومي</w:t>
      </w:r>
      <w:r w:rsidRPr="0023635C">
        <w:rPr>
          <w:rFonts w:ascii="Simplified Arabic" w:eastAsia="Open Sans" w:hAnsi="Simplified Arabic" w:cs="Simplified Arabic"/>
          <w:rtl/>
        </w:rPr>
        <w:t>.</w:t>
      </w:r>
    </w:p>
    <w:p w14:paraId="7DE5E0C9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76ED7255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0E4815B4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7E754060" w14:textId="21FE5127" w:rsidR="0035510E" w:rsidRPr="0023635C" w:rsidRDefault="00D4352D" w:rsidP="00EC2EDC">
      <w:pPr>
        <w:numPr>
          <w:ilvl w:val="0"/>
          <w:numId w:val="31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يمكن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EC2EDC" w:rsidRPr="005959F7">
        <w:rPr>
          <w:rFonts w:ascii="Simplified Arabic" w:eastAsia="Open Sans" w:hAnsi="Simplified Arabic" w:cs="Simplified Arabic"/>
          <w:rtl/>
        </w:rPr>
        <w:t>دائمًا</w:t>
      </w:r>
      <w:r w:rsidR="00EC2EDC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استخدام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المصطلحين</w:t>
      </w:r>
      <w:r w:rsidRPr="0023635C">
        <w:rPr>
          <w:rFonts w:ascii="Simplified Arabic" w:eastAsia="Open Sans" w:hAnsi="Simplified Arabic" w:cs="Simplified Arabic"/>
          <w:rtl/>
        </w:rPr>
        <w:t xml:space="preserve"> "</w:t>
      </w:r>
      <w:r w:rsidRPr="0023635C">
        <w:rPr>
          <w:rFonts w:ascii="Simplified Arabic" w:eastAsia="Open Sans" w:hAnsi="Simplified Arabic" w:cs="Simplified Arabic" w:hint="cs"/>
          <w:rtl/>
        </w:rPr>
        <w:t>المتطرف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</w:t>
      </w:r>
      <w:r w:rsidRPr="0023635C">
        <w:rPr>
          <w:rFonts w:ascii="Simplified Arabic" w:eastAsia="Open Sans" w:hAnsi="Simplified Arabic" w:cs="Simplified Arabic"/>
          <w:rtl/>
        </w:rPr>
        <w:t xml:space="preserve">" </w:t>
      </w:r>
      <w:r w:rsidRPr="0023635C">
        <w:rPr>
          <w:rFonts w:ascii="Simplified Arabic" w:eastAsia="Open Sans" w:hAnsi="Simplified Arabic" w:cs="Simplified Arabic" w:hint="cs"/>
          <w:rtl/>
        </w:rPr>
        <w:t>و</w:t>
      </w:r>
      <w:r w:rsidRPr="0023635C">
        <w:rPr>
          <w:rFonts w:ascii="Simplified Arabic" w:eastAsia="Open Sans" w:hAnsi="Simplified Arabic" w:cs="Simplified Arabic"/>
          <w:rtl/>
        </w:rPr>
        <w:t xml:space="preserve"> "</w:t>
      </w:r>
      <w:r w:rsidRPr="0023635C">
        <w:rPr>
          <w:rFonts w:ascii="Simplified Arabic" w:eastAsia="Open Sans" w:hAnsi="Simplified Arabic" w:cs="Simplified Arabic" w:hint="cs"/>
          <w:rtl/>
        </w:rPr>
        <w:t>الإرهابي</w:t>
      </w:r>
      <w:r w:rsidRPr="0023635C">
        <w:rPr>
          <w:rFonts w:ascii="Simplified Arabic" w:eastAsia="Open Sans" w:hAnsi="Simplified Arabic" w:cs="Simplified Arabic"/>
          <w:rtl/>
        </w:rPr>
        <w:t xml:space="preserve">" </w:t>
      </w:r>
      <w:r w:rsidRPr="0023635C">
        <w:rPr>
          <w:rFonts w:ascii="Simplified Arabic" w:eastAsia="Open Sans" w:hAnsi="Simplified Arabic" w:cs="Simplified Arabic" w:hint="cs"/>
          <w:rtl/>
        </w:rPr>
        <w:t>بشكل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مترادف</w:t>
      </w:r>
      <w:r w:rsidRPr="0023635C">
        <w:rPr>
          <w:rFonts w:ascii="Simplified Arabic" w:eastAsia="Open Sans" w:hAnsi="Simplified Arabic" w:cs="Simplified Arabic"/>
          <w:rtl/>
        </w:rPr>
        <w:t>.</w:t>
      </w:r>
    </w:p>
    <w:p w14:paraId="7333A699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1F8B2203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37A48C41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3EA5782C" w14:textId="347C042F" w:rsidR="0035510E" w:rsidRPr="0023635C" w:rsidRDefault="00D4352D">
      <w:pPr>
        <w:numPr>
          <w:ilvl w:val="0"/>
          <w:numId w:val="32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عوامل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الدفع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والجذب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وحدها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تفسر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الراديكالية</w:t>
      </w:r>
      <w:r w:rsidR="007A7E92">
        <w:rPr>
          <w:rFonts w:ascii="Simplified Arabic" w:eastAsia="Open Sans" w:hAnsi="Simplified Arabic" w:cs="Simplified Arabic" w:hint="cs"/>
          <w:rtl/>
        </w:rPr>
        <w:t xml:space="preserve"> والتطرف العنيف</w:t>
      </w:r>
      <w:r w:rsidRPr="0023635C">
        <w:rPr>
          <w:rFonts w:ascii="Simplified Arabic" w:eastAsia="Open Sans" w:hAnsi="Simplified Arabic" w:cs="Simplified Arabic"/>
          <w:rtl/>
        </w:rPr>
        <w:t xml:space="preserve">: </w:t>
      </w:r>
      <w:r w:rsidR="000E3098" w:rsidRPr="005959F7">
        <w:rPr>
          <w:rFonts w:ascii="Simplified Arabic" w:eastAsia="Open Sans" w:hAnsi="Simplified Arabic" w:cs="Simplified Arabic"/>
          <w:rtl/>
        </w:rPr>
        <w:t>ف</w:t>
      </w:r>
      <w:r w:rsidRPr="005959F7">
        <w:rPr>
          <w:rFonts w:ascii="Simplified Arabic" w:eastAsia="Open Sans" w:hAnsi="Simplified Arabic" w:cs="Simplified Arabic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المهم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تحليل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التاريخ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الشخصي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للفرد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وسياقه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الاجتماعي،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بالإضافة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إلى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العديد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العوامل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الأخرى</w:t>
      </w:r>
      <w:r w:rsidRPr="0023635C">
        <w:rPr>
          <w:rFonts w:ascii="Simplified Arabic" w:eastAsia="Open Sans" w:hAnsi="Simplified Arabic" w:cs="Simplified Arabic"/>
          <w:rtl/>
        </w:rPr>
        <w:t>.</w:t>
      </w:r>
    </w:p>
    <w:p w14:paraId="6D0012AA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36D8E611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39FED9A4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00F03CA7" w14:textId="1E0F78EF" w:rsidR="0035510E" w:rsidRPr="0023635C" w:rsidRDefault="000E3098" w:rsidP="000E3098">
      <w:pPr>
        <w:numPr>
          <w:ilvl w:val="0"/>
          <w:numId w:val="33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يُعًدُّ</w:t>
      </w:r>
      <w:r w:rsidR="00767CC2" w:rsidRPr="005959F7">
        <w:rPr>
          <w:rFonts w:ascii="Simplified Arabic" w:eastAsia="Open Sans" w:hAnsi="Simplified Arabic" w:cs="Simplified Arabic"/>
          <w:rtl/>
        </w:rPr>
        <w:t xml:space="preserve"> وجود نزاع مسلح قائم </w:t>
      </w:r>
      <w:r w:rsidR="008D5291" w:rsidRPr="005959F7">
        <w:rPr>
          <w:rFonts w:ascii="Simplified Arabic" w:eastAsia="Open Sans" w:hAnsi="Simplified Arabic" w:cs="Simplified Arabic"/>
          <w:rtl/>
        </w:rPr>
        <w:t>أحد</w:t>
      </w:r>
      <w:r w:rsidR="008D5291" w:rsidRPr="0023635C">
        <w:rPr>
          <w:rFonts w:ascii="Simplified Arabic" w:eastAsia="Open Sans" w:hAnsi="Simplified Arabic" w:cs="Simplified Arabic"/>
          <w:rtl/>
        </w:rPr>
        <w:t xml:space="preserve"> </w:t>
      </w:r>
      <w:r w:rsidR="008D5291" w:rsidRPr="0023635C">
        <w:rPr>
          <w:rFonts w:ascii="Simplified Arabic" w:eastAsia="Open Sans" w:hAnsi="Simplified Arabic" w:cs="Simplified Arabic" w:hint="cs"/>
          <w:rtl/>
        </w:rPr>
        <w:t>الأمثلة</w:t>
      </w:r>
      <w:r w:rsidR="008D5291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على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"</w:t>
      </w:r>
      <w:r w:rsidR="00CB1B07" w:rsidRPr="0023635C">
        <w:rPr>
          <w:rFonts w:ascii="Simplified Arabic" w:eastAsia="Open Sans" w:hAnsi="Simplified Arabic" w:cs="Simplified Arabic" w:hint="cs"/>
          <w:rtl/>
        </w:rPr>
        <w:t>عوامل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الدفع</w:t>
      </w:r>
      <w:r w:rsidR="00D4352D" w:rsidRPr="005959F7">
        <w:rPr>
          <w:rFonts w:ascii="Simplified Arabic" w:eastAsia="Open Sans" w:hAnsi="Simplified Arabic" w:cs="Simplified Arabic"/>
          <w:rtl/>
        </w:rPr>
        <w:t>".</w:t>
      </w:r>
    </w:p>
    <w:p w14:paraId="1B537E81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52FF0B94" w14:textId="5991F7CC" w:rsidR="0035510E" w:rsidRPr="0023635C" w:rsidRDefault="00D4352D" w:rsidP="00B8428A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1D6C09E7" w14:textId="4259D13D" w:rsidR="0035510E" w:rsidRPr="0023635C" w:rsidRDefault="007061A0" w:rsidP="007061A0">
      <w:pPr>
        <w:numPr>
          <w:ilvl w:val="0"/>
          <w:numId w:val="34"/>
        </w:numPr>
        <w:pBdr>
          <w:left w:val="nil"/>
        </w:pBd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lastRenderedPageBreak/>
        <w:t xml:space="preserve">يُمثل نقص التعليم </w:t>
      </w:r>
      <w:r w:rsidR="008D5291" w:rsidRPr="005959F7">
        <w:rPr>
          <w:rFonts w:ascii="Simplified Arabic" w:eastAsia="Open Sans" w:hAnsi="Simplified Arabic" w:cs="Simplified Arabic"/>
          <w:rtl/>
        </w:rPr>
        <w:t>أحد الأمثلة على</w:t>
      </w:r>
      <w:r w:rsidR="008D5291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/>
          <w:rtl/>
        </w:rPr>
        <w:t>"</w:t>
      </w:r>
      <w:r w:rsidR="00CB1B07" w:rsidRPr="0023635C">
        <w:rPr>
          <w:rFonts w:ascii="Simplified Arabic" w:eastAsia="Open Sans" w:hAnsi="Simplified Arabic" w:cs="Simplified Arabic" w:hint="cs"/>
          <w:rtl/>
        </w:rPr>
        <w:t>عوامل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الجذب</w:t>
      </w:r>
      <w:r w:rsidR="00D4352D" w:rsidRPr="005959F7">
        <w:rPr>
          <w:rFonts w:ascii="Simplified Arabic" w:eastAsia="Open Sans" w:hAnsi="Simplified Arabic" w:cs="Simplified Arabic"/>
          <w:rtl/>
        </w:rPr>
        <w:t>".</w:t>
      </w:r>
    </w:p>
    <w:p w14:paraId="54C4B44A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19455EC4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15513D8D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68B31479" w14:textId="77777777" w:rsidR="0035510E" w:rsidRPr="0023635C" w:rsidRDefault="00D4352D">
      <w:pPr>
        <w:numPr>
          <w:ilvl w:val="0"/>
          <w:numId w:val="35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ثبت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الفقر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ونقص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التعليم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السببان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الرئيسيان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للتطرف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</w:t>
      </w:r>
      <w:r w:rsidRPr="0023635C">
        <w:rPr>
          <w:rFonts w:ascii="Simplified Arabic" w:eastAsia="Open Sans" w:hAnsi="Simplified Arabic" w:cs="Simplified Arabic"/>
          <w:rtl/>
        </w:rPr>
        <w:t>.</w:t>
      </w:r>
    </w:p>
    <w:p w14:paraId="39256663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6AD5A42D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210845BD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55683302" w14:textId="0ABCE41C" w:rsidR="0035510E" w:rsidRPr="0023635C" w:rsidRDefault="00935FC0" w:rsidP="00935FC0">
      <w:pPr>
        <w:numPr>
          <w:ilvl w:val="0"/>
          <w:numId w:val="36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 xml:space="preserve">يُمثل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الجندر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عاملًا مهمًا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فهم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ومكافحة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b/>
          <w:bCs/>
          <w:rtl/>
        </w:rPr>
        <w:t>لكل</w:t>
      </w:r>
      <w:r w:rsidR="00CB1B07" w:rsidRPr="0023635C">
        <w:rPr>
          <w:rFonts w:ascii="Simplified Arabic" w:eastAsia="Open Sans" w:hAnsi="Simplified Arabic" w:cs="Simplified Arabic" w:hint="cs"/>
          <w:b/>
          <w:bCs/>
          <w:rtl/>
        </w:rPr>
        <w:t>ٍ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من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الرجال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والنساء</w:t>
      </w:r>
      <w:r w:rsidR="00D4352D" w:rsidRPr="0023635C">
        <w:rPr>
          <w:rFonts w:ascii="Simplified Arabic" w:eastAsia="Open Sans" w:hAnsi="Simplified Arabic" w:cs="Simplified Arabic"/>
          <w:rtl/>
        </w:rPr>
        <w:t>.</w:t>
      </w:r>
    </w:p>
    <w:p w14:paraId="1979BB48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6E126DAE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540692B6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1B373C8A" w14:textId="06BFFA07" w:rsidR="0035510E" w:rsidRPr="0023635C" w:rsidRDefault="00D4352D" w:rsidP="0023635C">
      <w:pPr>
        <w:numPr>
          <w:ilvl w:val="0"/>
          <w:numId w:val="37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يتم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7A7E92">
        <w:rPr>
          <w:rFonts w:ascii="Simplified Arabic" w:eastAsia="Open Sans" w:hAnsi="Simplified Arabic" w:cs="Simplified Arabic" w:hint="cs"/>
          <w:rtl/>
        </w:rPr>
        <w:t xml:space="preserve">تعزيز القدرة على الصمود إزاء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التطرف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العنيف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بأفضل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وجه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لدى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الشباب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من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خلال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593575" w:rsidRPr="005959F7">
        <w:rPr>
          <w:rFonts w:ascii="Simplified Arabic" w:eastAsia="Open Sans" w:hAnsi="Simplified Arabic" w:cs="Simplified Arabic"/>
          <w:rtl/>
        </w:rPr>
        <w:t>الاستعانة ب</w:t>
      </w:r>
      <w:r w:rsidRPr="005959F7">
        <w:rPr>
          <w:rFonts w:ascii="Simplified Arabic" w:eastAsia="Open Sans" w:hAnsi="Simplified Arabic" w:cs="Simplified Arabic"/>
          <w:rtl/>
        </w:rPr>
        <w:t>البرامج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القائمة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التكنولوجيا</w:t>
      </w:r>
    </w:p>
    <w:p w14:paraId="311A4D9B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591FF41F" w14:textId="41A5A9F7" w:rsidR="0035510E" w:rsidRDefault="00D4352D">
      <w:pPr>
        <w:bidi/>
        <w:spacing w:line="276" w:lineRule="auto"/>
        <w:ind w:right="720"/>
        <w:jc w:val="both"/>
        <w:rPr>
          <w:rFonts w:ascii="Simplified Arabic" w:eastAsia="Open Sans" w:hAnsi="Simplified Arabic" w:cs="Simplified Arabic"/>
          <w:rtl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0B7632FD" w14:textId="508EC79C" w:rsidR="00E85E12" w:rsidRDefault="00E85E12" w:rsidP="00E85E12">
      <w:pPr>
        <w:bidi/>
        <w:spacing w:line="276" w:lineRule="auto"/>
        <w:ind w:right="720"/>
        <w:jc w:val="both"/>
        <w:rPr>
          <w:rFonts w:ascii="Simplified Arabic" w:hAnsi="Simplified Arabic"/>
          <w:rtl/>
        </w:rPr>
      </w:pPr>
    </w:p>
    <w:p w14:paraId="108C9240" w14:textId="77777777" w:rsidR="00E85E12" w:rsidRPr="0023635C" w:rsidRDefault="00E85E12" w:rsidP="00E85E12">
      <w:pPr>
        <w:bidi/>
        <w:spacing w:line="276" w:lineRule="auto"/>
        <w:ind w:right="720"/>
        <w:jc w:val="both"/>
        <w:rPr>
          <w:rFonts w:ascii="Simplified Arabic" w:hAnsi="Simplified Arabic"/>
        </w:rPr>
      </w:pPr>
    </w:p>
    <w:p w14:paraId="39E527AC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272FC63B" w14:textId="2072BDB8" w:rsidR="0035510E" w:rsidRPr="0023635C" w:rsidRDefault="00593575" w:rsidP="00F85428">
      <w:pPr>
        <w:numPr>
          <w:ilvl w:val="0"/>
          <w:numId w:val="38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في</w:t>
      </w:r>
      <w:r w:rsidR="00F85428" w:rsidRPr="005959F7">
        <w:rPr>
          <w:rFonts w:ascii="Simplified Arabic" w:eastAsia="Open Sans" w:hAnsi="Simplified Arabic" w:cs="Simplified Arabic"/>
          <w:rtl/>
        </w:rPr>
        <w:t>ما يتعلق</w:t>
      </w:r>
      <w:r w:rsidRPr="005959F7">
        <w:rPr>
          <w:rFonts w:ascii="Simplified Arabic" w:eastAsia="Open Sans" w:hAnsi="Simplified Arabic" w:cs="Simplified Arabic"/>
          <w:rtl/>
        </w:rPr>
        <w:t xml:space="preserve"> </w:t>
      </w:r>
      <w:r w:rsidR="00F85428" w:rsidRPr="005959F7">
        <w:rPr>
          <w:rFonts w:ascii="Simplified Arabic" w:eastAsia="Open Sans" w:hAnsi="Simplified Arabic" w:cs="Simplified Arabic"/>
          <w:rtl/>
        </w:rPr>
        <w:t>ب</w:t>
      </w:r>
      <w:r w:rsidR="00D4352D" w:rsidRPr="005959F7">
        <w:rPr>
          <w:rFonts w:ascii="Simplified Arabic" w:eastAsia="Open Sans" w:hAnsi="Simplified Arabic" w:cs="Simplified Arabic"/>
          <w:rtl/>
        </w:rPr>
        <w:t>التطرف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العنيف،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يبدو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F85428" w:rsidRPr="005959F7">
        <w:rPr>
          <w:rFonts w:ascii="Simplified Arabic" w:eastAsia="Open Sans" w:hAnsi="Simplified Arabic" w:cs="Simplified Arabic"/>
          <w:rtl/>
        </w:rPr>
        <w:t xml:space="preserve">كلٌ من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الصمود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الفردي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والصمود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المجتمعي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F85428" w:rsidRPr="005959F7">
        <w:rPr>
          <w:rFonts w:ascii="Simplified Arabic" w:eastAsia="Open Sans" w:hAnsi="Simplified Arabic" w:cs="Simplified Arabic"/>
          <w:rtl/>
        </w:rPr>
        <w:t xml:space="preserve">أمرين مختلفين </w:t>
      </w:r>
      <w:r w:rsidRPr="005959F7">
        <w:rPr>
          <w:rFonts w:ascii="Simplified Arabic" w:eastAsia="Open Sans" w:hAnsi="Simplified Arabic" w:cs="Simplified Arabic"/>
          <w:rtl/>
        </w:rPr>
        <w:t>للغاية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ويتطلب</w:t>
      </w:r>
      <w:r w:rsidR="00CB1B07" w:rsidRPr="0023635C">
        <w:rPr>
          <w:rFonts w:ascii="Simplified Arabic" w:eastAsia="Open Sans" w:hAnsi="Simplified Arabic" w:cs="Simplified Arabic" w:hint="cs"/>
          <w:rtl/>
        </w:rPr>
        <w:t>ان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rtl/>
        </w:rPr>
        <w:t>نُهُجًا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مختلفة</w:t>
      </w:r>
      <w:r w:rsidR="00D4352D" w:rsidRPr="0023635C">
        <w:rPr>
          <w:rFonts w:ascii="Simplified Arabic" w:eastAsia="Open Sans" w:hAnsi="Simplified Arabic" w:cs="Simplified Arabic"/>
          <w:rtl/>
        </w:rPr>
        <w:t>.</w:t>
      </w:r>
    </w:p>
    <w:p w14:paraId="6ED4899E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6AB05779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0A18BE83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72515D3C" w14:textId="3505DA36" w:rsidR="0035510E" w:rsidRPr="0023635C" w:rsidRDefault="00D4352D" w:rsidP="0023635C">
      <w:pPr>
        <w:numPr>
          <w:ilvl w:val="0"/>
          <w:numId w:val="39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"</w:t>
      </w:r>
      <w:r w:rsidRPr="0023635C">
        <w:rPr>
          <w:rFonts w:ascii="Simplified Arabic" w:eastAsia="Open Sans" w:hAnsi="Simplified Arabic" w:cs="Simplified Arabic" w:hint="cs"/>
          <w:rtl/>
        </w:rPr>
        <w:t>الأفراد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المُعرّضون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للتأثر</w:t>
      </w:r>
      <w:r w:rsidRPr="0023635C">
        <w:rPr>
          <w:rFonts w:ascii="Simplified Arabic" w:eastAsia="Open Sans" w:hAnsi="Simplified Arabic" w:cs="Simplified Arabic"/>
          <w:rtl/>
        </w:rPr>
        <w:t xml:space="preserve">" </w:t>
      </w:r>
      <w:r w:rsidR="00CB1B07" w:rsidRPr="0023635C">
        <w:rPr>
          <w:rFonts w:ascii="Simplified Arabic" w:eastAsia="Open Sans" w:hAnsi="Simplified Arabic" w:cs="Simplified Arabic" w:hint="cs"/>
          <w:rtl/>
        </w:rPr>
        <w:t>هم</w:t>
      </w:r>
      <w:r w:rsidR="00CB1B07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</w:t>
      </w:r>
      <w:r w:rsidR="00CB1B07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رضة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للعديد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السلوكيات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المنحرفة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مثل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CB1B07" w:rsidRPr="0023635C">
        <w:rPr>
          <w:rFonts w:ascii="Simplified Arabic" w:eastAsia="Open Sans" w:hAnsi="Simplified Arabic" w:cs="Simplified Arabic" w:hint="cs"/>
          <w:rtl/>
        </w:rPr>
        <w:t>الراديكالية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</w:t>
      </w:r>
      <w:r w:rsidR="007A7E92">
        <w:rPr>
          <w:rFonts w:ascii="Simplified Arabic" w:eastAsia="Open Sans" w:hAnsi="Simplified Arabic" w:cs="Simplified Arabic" w:hint="cs"/>
          <w:rtl/>
        </w:rPr>
        <w:t xml:space="preserve">التطرف العنيف </w:t>
      </w:r>
      <w:r w:rsidRPr="0023635C">
        <w:rPr>
          <w:rFonts w:ascii="Simplified Arabic" w:eastAsia="Open Sans" w:hAnsi="Simplified Arabic" w:cs="Simplified Arabic" w:hint="cs"/>
          <w:rtl/>
        </w:rPr>
        <w:t>الانضمام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إلى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عصاب</w:t>
      </w:r>
      <w:r w:rsidR="0002364A" w:rsidRPr="0023635C">
        <w:rPr>
          <w:rFonts w:ascii="Simplified Arabic" w:eastAsia="Open Sans" w:hAnsi="Simplified Arabic" w:cs="Simplified Arabic" w:hint="cs"/>
          <w:rtl/>
        </w:rPr>
        <w:t>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إجرامية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174333" w:rsidRPr="005959F7">
        <w:rPr>
          <w:rFonts w:ascii="Simplified Arabic" w:eastAsia="Open Sans" w:hAnsi="Simplified Arabic" w:cs="Simplified Arabic" w:hint="cs"/>
          <w:rtl/>
        </w:rPr>
        <w:t>وارتكاب</w:t>
      </w:r>
      <w:r w:rsidR="00526BED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العنف</w:t>
      </w:r>
      <w:r w:rsidR="001D4C14" w:rsidRPr="005959F7">
        <w:rPr>
          <w:rFonts w:ascii="Simplified Arabic" w:eastAsia="Open Sans" w:hAnsi="Simplified Arabic" w:cs="Simplified Arabic"/>
          <w:rtl/>
        </w:rPr>
        <w:t xml:space="preserve">، ولكنه لا يُمكن </w:t>
      </w:r>
      <w:r w:rsidR="00174333" w:rsidRPr="005959F7">
        <w:rPr>
          <w:rFonts w:ascii="Simplified Arabic" w:eastAsia="Open Sans" w:hAnsi="Simplified Arabic" w:cs="Simplified Arabic" w:hint="cs"/>
          <w:rtl/>
        </w:rPr>
        <w:t>الادعاء</w:t>
      </w:r>
      <w:r w:rsidR="00526BED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بأن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1D4C14" w:rsidRPr="005959F7">
        <w:rPr>
          <w:rFonts w:ascii="Simplified Arabic" w:eastAsia="Open Sans" w:hAnsi="Simplified Arabic" w:cs="Simplified Arabic"/>
          <w:rtl/>
        </w:rPr>
        <w:t xml:space="preserve">التعرض </w:t>
      </w:r>
      <w:r w:rsidR="001057F7" w:rsidRPr="005959F7">
        <w:rPr>
          <w:rFonts w:ascii="Simplified Arabic" w:eastAsia="Open Sans" w:hAnsi="Simplified Arabic" w:cs="Simplified Arabic"/>
          <w:rtl/>
        </w:rPr>
        <w:t>ل</w:t>
      </w:r>
      <w:r w:rsidR="0002364A" w:rsidRPr="005959F7">
        <w:rPr>
          <w:rFonts w:ascii="Simplified Arabic" w:eastAsia="Open Sans" w:hAnsi="Simplified Arabic" w:cs="Simplified Arabic"/>
          <w:rtl/>
        </w:rPr>
        <w:t>ضعف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اجتماعي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معين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يؤدي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BC58CA" w:rsidRPr="005959F7">
        <w:rPr>
          <w:rFonts w:ascii="Simplified Arabic" w:eastAsia="Open Sans" w:hAnsi="Simplified Arabic" w:cs="Simplified Arabic"/>
          <w:rtl/>
        </w:rPr>
        <w:t>تلقائيًا</w:t>
      </w:r>
      <w:r w:rsidR="00BC58CA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إلى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التطرف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العنيف</w:t>
      </w:r>
      <w:r w:rsidRPr="0023635C">
        <w:rPr>
          <w:rFonts w:ascii="Simplified Arabic" w:eastAsia="Open Sans" w:hAnsi="Simplified Arabic" w:cs="Simplified Arabic"/>
          <w:rtl/>
        </w:rPr>
        <w:t>.</w:t>
      </w:r>
    </w:p>
    <w:p w14:paraId="3672C919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6C999920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5B9440AF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61824E51" w14:textId="557420BE" w:rsidR="0035510E" w:rsidRPr="0023635C" w:rsidRDefault="009532FA" w:rsidP="00FF6F1F">
      <w:pPr>
        <w:numPr>
          <w:ilvl w:val="0"/>
          <w:numId w:val="40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lastRenderedPageBreak/>
        <w:t xml:space="preserve">يُمكن </w:t>
      </w:r>
      <w:r w:rsidR="00FF6F1F" w:rsidRPr="005959F7">
        <w:rPr>
          <w:rFonts w:ascii="Simplified Arabic" w:eastAsia="Open Sans" w:hAnsi="Simplified Arabic" w:cs="Simplified Arabic"/>
          <w:rtl/>
        </w:rPr>
        <w:t xml:space="preserve">عمليًا </w:t>
      </w:r>
      <w:r w:rsidRPr="005959F7">
        <w:rPr>
          <w:rFonts w:ascii="Simplified Arabic" w:eastAsia="Open Sans" w:hAnsi="Simplified Arabic" w:cs="Simplified Arabic"/>
          <w:rtl/>
        </w:rPr>
        <w:t>اعتبار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أي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مبادرة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تعليمية</w:t>
      </w:r>
      <w:r w:rsidR="00FF6F1F" w:rsidRPr="005959F7">
        <w:rPr>
          <w:rFonts w:ascii="Simplified Arabic" w:eastAsia="Open Sans" w:hAnsi="Simplified Arabic" w:cs="Simplified Arabic"/>
          <w:rtl/>
        </w:rPr>
        <w:t xml:space="preserve"> بوصفها مبادرة ذات صلة بمكافحة التطرف العنيف</w:t>
      </w:r>
      <w:r w:rsidR="00D4352D" w:rsidRPr="0023635C">
        <w:rPr>
          <w:rFonts w:ascii="Simplified Arabic" w:eastAsia="Open Sans" w:hAnsi="Simplified Arabic" w:cs="Simplified Arabic" w:hint="cs"/>
          <w:rtl/>
        </w:rPr>
        <w:t>،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بما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في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D4352D" w:rsidRPr="0023635C">
        <w:rPr>
          <w:rFonts w:ascii="Simplified Arabic" w:eastAsia="Open Sans" w:hAnsi="Simplified Arabic" w:cs="Simplified Arabic" w:hint="cs"/>
          <w:rtl/>
        </w:rPr>
        <w:t>ذلك</w:t>
      </w:r>
      <w:r w:rsidR="00D4352D" w:rsidRPr="0023635C">
        <w:rPr>
          <w:rFonts w:ascii="Simplified Arabic" w:eastAsia="Open Sans" w:hAnsi="Simplified Arabic" w:cs="Simplified Arabic"/>
          <w:rtl/>
        </w:rPr>
        <w:t xml:space="preserve"> </w:t>
      </w:r>
      <w:r w:rsidR="00FF6F1F" w:rsidRPr="005959F7">
        <w:rPr>
          <w:rFonts w:ascii="Simplified Arabic" w:eastAsia="Open Sans" w:hAnsi="Simplified Arabic" w:cs="Simplified Arabic"/>
          <w:rtl/>
        </w:rPr>
        <w:t xml:space="preserve">مبادرات </w:t>
      </w:r>
      <w:r w:rsidRPr="0023635C">
        <w:rPr>
          <w:rFonts w:ascii="Simplified Arabic" w:eastAsia="Open Sans" w:hAnsi="Simplified Arabic" w:cs="Simplified Arabic" w:hint="cs"/>
          <w:rtl/>
        </w:rPr>
        <w:t>توسيع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نطاق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الوصول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إلى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التعليم</w:t>
      </w:r>
      <w:r w:rsidR="00FF6F1F" w:rsidRPr="0023635C">
        <w:rPr>
          <w:rFonts w:ascii="Simplified Arabic" w:hAnsi="Simplified Arabic" w:cs="Simplified Arabic"/>
          <w:rtl/>
        </w:rPr>
        <w:t>.</w:t>
      </w:r>
    </w:p>
    <w:p w14:paraId="5F0363F9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صحيح</w:t>
      </w:r>
    </w:p>
    <w:p w14:paraId="201F2C8A" w14:textId="77777777" w:rsidR="0035510E" w:rsidRPr="0023635C" w:rsidRDefault="00D4352D">
      <w:pPr>
        <w:bidi/>
        <w:spacing w:line="276" w:lineRule="auto"/>
        <w:ind w:right="720"/>
        <w:jc w:val="both"/>
        <w:rPr>
          <w:rFonts w:ascii="Simplified Arabic" w:hAnsi="Simplified Arabic"/>
        </w:rPr>
      </w:pPr>
      <w:r w:rsidRPr="0023635C">
        <w:rPr>
          <w:rFonts w:ascii="MS Mincho" w:eastAsia="MS Mincho" w:hAnsi="MS Mincho" w:cs="MS Mincho"/>
          <w:rtl/>
        </w:rPr>
        <w:t>❏</w:t>
      </w:r>
      <w:r w:rsidRPr="0023635C">
        <w:rPr>
          <w:rFonts w:ascii="Simplified Arabic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خطأ</w:t>
      </w:r>
    </w:p>
    <w:p w14:paraId="66FC5EE1" w14:textId="77777777" w:rsidR="0035510E" w:rsidRPr="0023635C" w:rsidRDefault="00D4352D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7AD0D924" w14:textId="06014975" w:rsidR="0035510E" w:rsidRPr="0023635C" w:rsidRDefault="00D4352D" w:rsidP="0023635C">
      <w:pPr>
        <w:numPr>
          <w:ilvl w:val="0"/>
          <w:numId w:val="41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الفرق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7A7E92">
        <w:rPr>
          <w:rFonts w:ascii="Open Sans" w:eastAsia="Open Sans" w:hAnsi="Open Sans" w:hint="cs"/>
          <w:rtl/>
        </w:rPr>
        <w:t>نماذج الخطاب المضاد ونماذج الخطاب البديل</w:t>
      </w:r>
      <w:r w:rsidRPr="0023635C">
        <w:rPr>
          <w:rFonts w:ascii="Simplified Arabic" w:eastAsia="Open Sans" w:hAnsi="Simplified Arabic" w:cs="Simplified Arabic" w:hint="cs"/>
          <w:rtl/>
        </w:rPr>
        <w:t>؟</w:t>
      </w:r>
    </w:p>
    <w:p w14:paraId="39274080" w14:textId="77777777" w:rsidR="0035510E" w:rsidRPr="0023635C" w:rsidRDefault="00D4352D" w:rsidP="002C327C">
      <w:pPr>
        <w:bidi/>
        <w:spacing w:after="200" w:line="360" w:lineRule="auto"/>
        <w:jc w:val="center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________________________________________________________________________</w:t>
      </w:r>
    </w:p>
    <w:p w14:paraId="31E2433F" w14:textId="77777777" w:rsidR="0035510E" w:rsidRPr="0023635C" w:rsidRDefault="00D4352D">
      <w:pPr>
        <w:bidi/>
        <w:spacing w:after="200" w:line="360" w:lineRule="auto"/>
        <w:jc w:val="center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503A8C12" w14:textId="7A6BBB22" w:rsidR="0035510E" w:rsidRPr="0023635C" w:rsidRDefault="00D4352D">
      <w:pPr>
        <w:numPr>
          <w:ilvl w:val="0"/>
          <w:numId w:val="42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5959F7">
        <w:rPr>
          <w:rFonts w:ascii="Simplified Arabic" w:eastAsia="Open Sans" w:hAnsi="Simplified Arabic" w:cs="Simplified Arabic"/>
          <w:rtl/>
        </w:rPr>
        <w:t>ي</w:t>
      </w:r>
      <w:r w:rsidR="00AD1D89" w:rsidRPr="005959F7">
        <w:rPr>
          <w:rFonts w:ascii="Simplified Arabic" w:eastAsia="Open Sans" w:hAnsi="Simplified Arabic" w:cs="Simplified Arabic"/>
          <w:rtl/>
        </w:rPr>
        <w:t>ُ</w:t>
      </w:r>
      <w:r w:rsidRPr="005959F7">
        <w:rPr>
          <w:rFonts w:ascii="Simplified Arabic" w:eastAsia="Open Sans" w:hAnsi="Simplified Arabic" w:cs="Simplified Arabic"/>
          <w:rtl/>
        </w:rPr>
        <w:t>رجى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توضيح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نعنيه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بـ</w:t>
      </w:r>
      <w:r w:rsidRPr="0023635C">
        <w:rPr>
          <w:rFonts w:ascii="Simplified Arabic" w:eastAsia="Open Sans" w:hAnsi="Simplified Arabic" w:cs="Simplified Arabic"/>
          <w:rtl/>
        </w:rPr>
        <w:t xml:space="preserve"> "</w:t>
      </w:r>
      <w:r w:rsidRPr="0023635C">
        <w:rPr>
          <w:rFonts w:ascii="Simplified Arabic" w:eastAsia="Open Sans" w:hAnsi="Simplified Arabic" w:cs="Simplified Arabic" w:hint="cs"/>
          <w:rtl/>
        </w:rPr>
        <w:t>نهج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عدم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الإضرار</w:t>
      </w:r>
      <w:r w:rsidRPr="0023635C">
        <w:rPr>
          <w:rFonts w:ascii="Simplified Arabic" w:eastAsia="Open Sans" w:hAnsi="Simplified Arabic" w:cs="Simplified Arabic"/>
          <w:rtl/>
        </w:rPr>
        <w:t>".</w:t>
      </w:r>
    </w:p>
    <w:p w14:paraId="711C739D" w14:textId="77777777" w:rsidR="0035510E" w:rsidRPr="0023635C" w:rsidRDefault="00D4352D" w:rsidP="002C327C">
      <w:pPr>
        <w:bidi/>
        <w:spacing w:after="200" w:line="360" w:lineRule="auto"/>
        <w:jc w:val="center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________________________________________________________________________</w:t>
      </w:r>
    </w:p>
    <w:p w14:paraId="6B8C4F82" w14:textId="77777777" w:rsidR="0035510E" w:rsidRPr="0023635C" w:rsidRDefault="00D4352D">
      <w:pPr>
        <w:bidi/>
        <w:spacing w:after="200" w:line="360" w:lineRule="auto"/>
        <w:jc w:val="center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</w:t>
      </w:r>
    </w:p>
    <w:p w14:paraId="2F44DCDD" w14:textId="77777777" w:rsidR="00E85E12" w:rsidRDefault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65D4E880" w14:textId="77777777" w:rsidR="00E85E12" w:rsidRDefault="00E85E12" w:rsidP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7652BDC0" w14:textId="77777777" w:rsidR="00E85E12" w:rsidRDefault="00E85E12" w:rsidP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2D1E0CC0" w14:textId="77777777" w:rsidR="00E85E12" w:rsidRDefault="00E85E12" w:rsidP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3372A282" w14:textId="77777777" w:rsidR="00E85E12" w:rsidRDefault="00E85E12" w:rsidP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237B19B7" w14:textId="77777777" w:rsidR="00E85E12" w:rsidRDefault="00E85E12" w:rsidP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56D86EDB" w14:textId="77777777" w:rsidR="00E85E12" w:rsidRDefault="00E85E12" w:rsidP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50E86D4F" w14:textId="77777777" w:rsidR="00E85E12" w:rsidRDefault="00E85E12" w:rsidP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0DC5D51A" w14:textId="77777777" w:rsidR="00E85E12" w:rsidRDefault="00E85E12" w:rsidP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335F01BF" w14:textId="77777777" w:rsidR="00E85E12" w:rsidRDefault="00E85E12" w:rsidP="00E85E12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</w:rPr>
      </w:pPr>
    </w:p>
    <w:p w14:paraId="64DD3B8A" w14:textId="77777777" w:rsidR="00B8428A" w:rsidRDefault="00B8428A" w:rsidP="00B8428A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</w:rPr>
      </w:pPr>
    </w:p>
    <w:p w14:paraId="00D329A3" w14:textId="798D0E00" w:rsidR="0035510E" w:rsidRPr="0023635C" w:rsidRDefault="00D4352D" w:rsidP="00E85E12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i/>
          <w:iCs/>
          <w:rtl/>
        </w:rPr>
        <w:lastRenderedPageBreak/>
        <w:t>ضع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علامة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في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المربع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الذي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يمثل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أفضل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آرائك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حول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التدريب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والم</w:t>
      </w:r>
      <w:r w:rsidR="0002364A" w:rsidRPr="0023635C">
        <w:rPr>
          <w:rFonts w:ascii="Simplified Arabic" w:eastAsia="Open Sans" w:hAnsi="Simplified Arabic" w:cs="Simplified Arabic" w:hint="cs"/>
          <w:i/>
          <w:iCs/>
          <w:rtl/>
        </w:rPr>
        <w:t>ُ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يس</w:t>
      </w:r>
      <w:r w:rsidR="0002364A" w:rsidRPr="0023635C">
        <w:rPr>
          <w:rFonts w:ascii="Simplified Arabic" w:eastAsia="Open Sans" w:hAnsi="Simplified Arabic" w:cs="Simplified Arabic" w:hint="cs"/>
          <w:i/>
          <w:iCs/>
          <w:rtl/>
        </w:rPr>
        <w:t>ّ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ر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:</w:t>
      </w:r>
    </w:p>
    <w:p w14:paraId="144A20B3" w14:textId="16420C7B" w:rsidR="009A40EB" w:rsidRPr="00B8428A" w:rsidRDefault="00D4352D" w:rsidP="00B8428A">
      <w:pPr>
        <w:bidi/>
        <w:spacing w:after="200" w:line="276" w:lineRule="auto"/>
        <w:jc w:val="center"/>
        <w:rPr>
          <w:rFonts w:ascii="Simplified Arabic" w:eastAsia="Open Sans" w:hAnsi="Simplified Arabic" w:cs="Simplified Arabic"/>
          <w:i/>
          <w:iCs/>
          <w:sz w:val="20"/>
          <w:szCs w:val="20"/>
        </w:rPr>
      </w:pP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1 =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لا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أوافق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بشدة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2 =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غير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موافق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3 =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غير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متأكد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أو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متردد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4 =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أوافق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5 =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أوافق</w:t>
      </w:r>
      <w:r w:rsidRPr="0023635C">
        <w:rPr>
          <w:rFonts w:ascii="Simplified Arabic" w:eastAsia="Open Sans" w:hAnsi="Simplified Arabic" w:cs="Simplified Arabic"/>
          <w:i/>
          <w:iCs/>
          <w:sz w:val="20"/>
          <w:szCs w:val="20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sz w:val="20"/>
          <w:szCs w:val="20"/>
          <w:rtl/>
        </w:rPr>
        <w:t>بشدة</w:t>
      </w:r>
    </w:p>
    <w:tbl>
      <w:tblPr>
        <w:bidiVisual/>
        <w:tblW w:w="104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0"/>
        <w:gridCol w:w="620"/>
        <w:gridCol w:w="620"/>
        <w:gridCol w:w="620"/>
        <w:gridCol w:w="620"/>
        <w:gridCol w:w="660"/>
      </w:tblGrid>
      <w:tr w:rsidR="0035510E" w:rsidRPr="005959F7" w14:paraId="5E6F7C20" w14:textId="77777777" w:rsidTr="002C327C">
        <w:trPr>
          <w:trHeight w:val="440"/>
          <w:jc w:val="center"/>
        </w:trPr>
        <w:tc>
          <w:tcPr>
            <w:tcW w:w="104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9E1D" w14:textId="77777777" w:rsidR="0035510E" w:rsidRPr="0023635C" w:rsidRDefault="00D4352D">
            <w:pPr>
              <w:numPr>
                <w:ilvl w:val="0"/>
                <w:numId w:val="43"/>
              </w:numPr>
              <w:bidi/>
              <w:ind w:right="360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هل</w:t>
            </w:r>
            <w:r w:rsidR="0002364A" w:rsidRPr="0023635C">
              <w:rPr>
                <w:rFonts w:ascii="Simplified Arabic" w:eastAsia="Open Sans" w:hAnsi="Simplified Arabic" w:cs="Simplified Arabic"/>
                <w:b/>
                <w:bCs/>
                <w:rtl/>
              </w:rPr>
              <w:t xml:space="preserve"> </w:t>
            </w:r>
            <w:r w:rsidR="0002364A"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قام</w:t>
            </w:r>
            <w:r w:rsidRPr="0023635C">
              <w:rPr>
                <w:rFonts w:ascii="Simplified Arabic" w:eastAsia="Open Sans" w:hAnsi="Simplified Arabic" w:cs="Simplified Arabic"/>
                <w:b/>
                <w:bCs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الم</w:t>
            </w:r>
            <w:r w:rsidR="0002364A"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ُ</w:t>
            </w:r>
            <w:r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يس</w:t>
            </w:r>
            <w:r w:rsidR="0002364A"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ّ</w:t>
            </w:r>
            <w:r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ر</w:t>
            </w:r>
            <w:r w:rsidRPr="0023635C">
              <w:rPr>
                <w:rFonts w:ascii="Simplified Arabic" w:eastAsia="Open Sans" w:hAnsi="Simplified Arabic" w:cs="Simplified Arabic"/>
                <w:b/>
                <w:bCs/>
                <w:rtl/>
              </w:rPr>
              <w:t>:</w:t>
            </w:r>
          </w:p>
        </w:tc>
      </w:tr>
      <w:tr w:rsidR="0035510E" w:rsidRPr="005959F7" w14:paraId="0F07A546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9BD4D" w14:textId="77777777" w:rsidR="0035510E" w:rsidRPr="0023635C" w:rsidRDefault="0002364A">
            <w:pPr>
              <w:numPr>
                <w:ilvl w:val="0"/>
                <w:numId w:val="44"/>
              </w:numPr>
              <w:pBdr>
                <w:left w:val="nil"/>
              </w:pBdr>
              <w:bidi/>
              <w:ind w:right="360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بشرح</w:t>
            </w:r>
            <w:r w:rsidR="00D4352D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D4352D" w:rsidRPr="0023635C">
              <w:rPr>
                <w:rFonts w:ascii="Simplified Arabic" w:eastAsia="Open Sans" w:hAnsi="Simplified Arabic" w:cs="Simplified Arabic" w:hint="cs"/>
                <w:rtl/>
              </w:rPr>
              <w:t>المحتوى</w:t>
            </w:r>
            <w:r w:rsidR="00D4352D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D4352D" w:rsidRPr="0023635C">
              <w:rPr>
                <w:rFonts w:ascii="Simplified Arabic" w:eastAsia="Open Sans" w:hAnsi="Simplified Arabic" w:cs="Simplified Arabic" w:hint="cs"/>
                <w:rtl/>
              </w:rPr>
              <w:t>بوضوح؟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01F79" w14:textId="77777777" w:rsidR="0035510E" w:rsidRPr="0023635C" w:rsidRDefault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41909" w14:textId="77777777" w:rsidR="0035510E" w:rsidRPr="0023635C" w:rsidRDefault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12AF7" w14:textId="77777777" w:rsidR="0035510E" w:rsidRPr="0023635C" w:rsidRDefault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9FE28" w14:textId="77777777" w:rsidR="0035510E" w:rsidRPr="0023635C" w:rsidRDefault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D7EF63" w14:textId="77777777" w:rsidR="0035510E" w:rsidRPr="0023635C" w:rsidRDefault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2A77434A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2F18" w14:textId="77777777" w:rsidR="002C327C" w:rsidRPr="0023635C" w:rsidRDefault="0002364A" w:rsidP="002C327C">
            <w:pPr>
              <w:numPr>
                <w:ilvl w:val="0"/>
                <w:numId w:val="44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بجذب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انتباهك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واهتمامك؟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77C30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440C9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2648E4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745EC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22236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27D5D863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D4746" w14:textId="77777777" w:rsidR="002C327C" w:rsidRPr="0023635C" w:rsidRDefault="0002364A" w:rsidP="002C327C">
            <w:pPr>
              <w:numPr>
                <w:ilvl w:val="0"/>
                <w:numId w:val="44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بإدارة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الوقت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بشكل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جيد؟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416A7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5F6C9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94900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23F84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BA5D6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599F6CEF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B190B" w14:textId="77777777" w:rsidR="002C327C" w:rsidRPr="0023635C" w:rsidRDefault="0002364A" w:rsidP="002C327C">
            <w:pPr>
              <w:numPr>
                <w:ilvl w:val="0"/>
                <w:numId w:val="44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بإظهار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المعرفة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الجيدة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بالمحتوى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C94FC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CC6728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E3AAE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DF430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CD9A26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48A3C517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2F174" w14:textId="77777777" w:rsidR="002C327C" w:rsidRPr="0023635C" w:rsidRDefault="0002364A" w:rsidP="002C327C">
            <w:pPr>
              <w:numPr>
                <w:ilvl w:val="0"/>
                <w:numId w:val="44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بتيسير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المناقشات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بشكل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جيد؟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5C6CE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8BA9C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BAA1F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A2AA0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1FAEB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44E1EFD3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CD447" w14:textId="77777777" w:rsidR="002C327C" w:rsidRPr="0023635C" w:rsidRDefault="0002364A" w:rsidP="002C327C">
            <w:pPr>
              <w:numPr>
                <w:ilvl w:val="0"/>
                <w:numId w:val="44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بتقديم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تعليمات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وتوجيهات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واضحة؟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8883A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EEA24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95574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FE59B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85A6E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35510E" w:rsidRPr="005959F7" w14:paraId="45FDA8D2" w14:textId="77777777" w:rsidTr="002C327C">
        <w:trPr>
          <w:trHeight w:val="440"/>
          <w:jc w:val="center"/>
        </w:trPr>
        <w:tc>
          <w:tcPr>
            <w:tcW w:w="10440" w:type="dxa"/>
            <w:gridSpan w:val="6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A3E88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16"/>
                <w:szCs w:val="16"/>
                <w:rtl/>
              </w:rPr>
              <w:t> </w:t>
            </w:r>
          </w:p>
        </w:tc>
      </w:tr>
      <w:tr w:rsidR="0035510E" w:rsidRPr="005959F7" w14:paraId="1D12F1FC" w14:textId="77777777" w:rsidTr="002C327C">
        <w:trPr>
          <w:trHeight w:val="440"/>
          <w:jc w:val="center"/>
        </w:trPr>
        <w:tc>
          <w:tcPr>
            <w:tcW w:w="104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249B8" w14:textId="77777777" w:rsidR="0035510E" w:rsidRPr="0023635C" w:rsidRDefault="00D4352D" w:rsidP="00D4352D">
            <w:pPr>
              <w:numPr>
                <w:ilvl w:val="0"/>
                <w:numId w:val="45"/>
              </w:numPr>
              <w:bidi/>
              <w:ind w:right="360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هل</w:t>
            </w:r>
            <w:r w:rsidR="0002364A" w:rsidRPr="0023635C">
              <w:rPr>
                <w:rFonts w:ascii="Simplified Arabic" w:eastAsia="Open Sans" w:hAnsi="Simplified Arabic" w:cs="Simplified Arabic"/>
                <w:b/>
                <w:bCs/>
                <w:rtl/>
              </w:rPr>
              <w:t xml:space="preserve"> </w:t>
            </w:r>
            <w:r w:rsidR="0002364A"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كان</w:t>
            </w:r>
            <w:r w:rsidRPr="0023635C">
              <w:rPr>
                <w:rFonts w:ascii="Simplified Arabic" w:eastAsia="Open Sans" w:hAnsi="Simplified Arabic" w:cs="Simplified Arabic"/>
                <w:b/>
                <w:bCs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التدريب</w:t>
            </w:r>
            <w:r w:rsidRPr="0023635C">
              <w:rPr>
                <w:rFonts w:ascii="Simplified Arabic" w:eastAsia="Open Sans" w:hAnsi="Simplified Arabic" w:cs="Simplified Arabic"/>
                <w:b/>
                <w:bCs/>
                <w:rtl/>
              </w:rPr>
              <w:t>:</w:t>
            </w:r>
          </w:p>
        </w:tc>
      </w:tr>
      <w:tr w:rsidR="002C327C" w:rsidRPr="005959F7" w14:paraId="26728CF9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A17BA" w14:textId="77777777" w:rsidR="002C327C" w:rsidRPr="0023635C" w:rsidRDefault="002C327C" w:rsidP="00D4352D">
            <w:pPr>
              <w:numPr>
                <w:ilvl w:val="0"/>
                <w:numId w:val="52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يقدم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معلومات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ذات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صلة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ومفيدة؟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D29D7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AECE8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F44EB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3AD88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52328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601EA3A8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0553" w14:textId="11F6F8F2" w:rsidR="002C327C" w:rsidRPr="0023635C" w:rsidRDefault="002C327C" w:rsidP="00F94000">
            <w:pPr>
              <w:numPr>
                <w:ilvl w:val="0"/>
                <w:numId w:val="52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يقدم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توجيه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عملي</w:t>
            </w:r>
            <w:r w:rsidR="00F94000" w:rsidRPr="005959F7">
              <w:rPr>
                <w:rFonts w:ascii="Simplified Arabic" w:eastAsia="Open Sans" w:hAnsi="Simplified Arabic" w:cs="Simplified Arabic"/>
                <w:rtl/>
              </w:rPr>
              <w:t>ًا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02364A" w:rsidRPr="0023635C">
              <w:rPr>
                <w:rFonts w:ascii="Simplified Arabic" w:eastAsia="Open Sans" w:hAnsi="Simplified Arabic" w:cs="Simplified Arabic" w:hint="cs"/>
                <w:rtl/>
              </w:rPr>
              <w:t>حول</w:t>
            </w:r>
            <w:r w:rsidR="0002364A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02364A" w:rsidRPr="0023635C">
              <w:rPr>
                <w:rFonts w:ascii="Simplified Arabic" w:eastAsia="Open Sans" w:hAnsi="Simplified Arabic" w:cs="Simplified Arabic" w:hint="cs"/>
                <w:rtl/>
              </w:rPr>
              <w:t>مكافحة</w:t>
            </w:r>
            <w:r w:rsidR="0002364A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التطرف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العنيف؟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404F7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F39F7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FA873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E16F3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33394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329AFCD0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95DA5" w14:textId="77777777" w:rsidR="002C327C" w:rsidRPr="0023635C" w:rsidRDefault="0002364A" w:rsidP="00D4352D">
            <w:pPr>
              <w:numPr>
                <w:ilvl w:val="0"/>
                <w:numId w:val="52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يقدم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فرصة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للتواصل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مع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المشاركين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الآخرين؟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A2ED9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4259C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37EED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93F37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AE7CA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279E4075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17586" w14:textId="77777777" w:rsidR="002C327C" w:rsidRPr="0023635C" w:rsidRDefault="002C327C" w:rsidP="005E7DFC">
            <w:pPr>
              <w:pStyle w:val="ListParagraph"/>
              <w:numPr>
                <w:ilvl w:val="0"/>
                <w:numId w:val="54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ذا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صلة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بالسياق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المحلي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الخاص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بي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69E33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FE292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3BEEC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0534E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89CA5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0C6BC3BB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B8C29" w14:textId="4AB91D7A" w:rsidR="002C327C" w:rsidRPr="0023635C" w:rsidRDefault="000308F9" w:rsidP="000308F9">
            <w:pPr>
              <w:pStyle w:val="ListParagraph"/>
              <w:numPr>
                <w:ilvl w:val="0"/>
                <w:numId w:val="55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5959F7">
              <w:rPr>
                <w:rFonts w:ascii="Simplified Arabic" w:eastAsia="Open Sans" w:hAnsi="Simplified Arabic" w:cs="Simplified Arabic"/>
                <w:rtl/>
              </w:rPr>
              <w:t>مفيدًا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لتحقيق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أهداف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التعلم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الخاصة</w:t>
            </w:r>
            <w:r w:rsidR="002C327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بي؟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D01EC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F8C7B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D2B0A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90F1A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524A5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61629D21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0A518" w14:textId="3AACA8B0" w:rsidR="002C327C" w:rsidRPr="0023635C" w:rsidRDefault="000308F9" w:rsidP="000308F9">
            <w:pPr>
              <w:pStyle w:val="ListParagraph"/>
              <w:numPr>
                <w:ilvl w:val="0"/>
                <w:numId w:val="55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5959F7">
              <w:rPr>
                <w:rFonts w:ascii="Simplified Arabic" w:eastAsia="Open Sans" w:hAnsi="Simplified Arabic" w:cs="Simplified Arabic"/>
                <w:rtl/>
              </w:rPr>
              <w:t>م</w:t>
            </w:r>
            <w:r w:rsidR="00B0529E" w:rsidRPr="005959F7">
              <w:rPr>
                <w:rFonts w:ascii="Simplified Arabic" w:eastAsia="Open Sans" w:hAnsi="Simplified Arabic" w:cs="Simplified Arabic"/>
                <w:rtl/>
              </w:rPr>
              <w:t>ُ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نظ</w:t>
            </w:r>
            <w:r w:rsidR="00B0529E" w:rsidRPr="005959F7">
              <w:rPr>
                <w:rFonts w:ascii="Simplified Arabic" w:eastAsia="Open Sans" w:hAnsi="Simplified Arabic" w:cs="Simplified Arabic"/>
                <w:rtl/>
              </w:rPr>
              <w:t>َ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مًا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بشكل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متناسق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وفي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تسلسل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منطق</w:t>
            </w:r>
            <w:r w:rsidR="001140DB" w:rsidRPr="0023635C">
              <w:rPr>
                <w:rFonts w:ascii="Simplified Arabic" w:eastAsia="Open Sans" w:hAnsi="Simplified Arabic" w:cs="Simplified Arabic" w:hint="cs"/>
                <w:rtl/>
              </w:rPr>
              <w:t>ي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A3A1F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49E24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38D9D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CA544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CE464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43FC7FB8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2DBCC" w14:textId="0CD039D6" w:rsidR="002C327C" w:rsidRPr="0023635C" w:rsidRDefault="008F5F99" w:rsidP="008F5F99">
            <w:pPr>
              <w:pStyle w:val="ListParagraph"/>
              <w:numPr>
                <w:ilvl w:val="0"/>
                <w:numId w:val="56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5959F7">
              <w:rPr>
                <w:rFonts w:ascii="Simplified Arabic" w:eastAsia="Open Sans" w:hAnsi="Simplified Arabic" w:cs="Simplified Arabic"/>
                <w:rtl/>
              </w:rPr>
              <w:t>م</w:t>
            </w:r>
            <w:r w:rsidR="00B0529E" w:rsidRPr="005959F7">
              <w:rPr>
                <w:rFonts w:ascii="Simplified Arabic" w:eastAsia="Open Sans" w:hAnsi="Simplified Arabic" w:cs="Simplified Arabic"/>
                <w:rtl/>
              </w:rPr>
              <w:t>ُ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نظ</w:t>
            </w:r>
            <w:r w:rsidR="00B0529E" w:rsidRPr="005959F7">
              <w:rPr>
                <w:rFonts w:ascii="Simplified Arabic" w:eastAsia="Open Sans" w:hAnsi="Simplified Arabic" w:cs="Simplified Arabic"/>
                <w:rtl/>
              </w:rPr>
              <w:t>َ</w:t>
            </w:r>
            <w:r w:rsidRPr="005959F7">
              <w:rPr>
                <w:rFonts w:ascii="Simplified Arabic" w:eastAsia="Open Sans" w:hAnsi="Simplified Arabic" w:cs="Simplified Arabic"/>
                <w:rtl/>
              </w:rPr>
              <w:t>مًا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2C327C" w:rsidRPr="0023635C">
              <w:rPr>
                <w:rFonts w:ascii="Simplified Arabic" w:eastAsia="Open Sans" w:hAnsi="Simplified Arabic" w:cs="Simplified Arabic" w:hint="cs"/>
                <w:rtl/>
              </w:rPr>
              <w:t>بسلاسة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مع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توفر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الأمور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اللوجستية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المناسبة؟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6EEA8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EA328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626C0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958D5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1CF5A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28933FDF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8F62" w14:textId="77777777" w:rsidR="002C327C" w:rsidRPr="0023635C" w:rsidRDefault="002C327C" w:rsidP="005E7DFC">
            <w:pPr>
              <w:pStyle w:val="ListParagraph"/>
              <w:numPr>
                <w:ilvl w:val="0"/>
                <w:numId w:val="57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على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مستوى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عالٍ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بشكل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عام؟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57EC4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CE8B8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88135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1A817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A7265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  <w:tr w:rsidR="002C327C" w:rsidRPr="005959F7" w14:paraId="6B130250" w14:textId="77777777" w:rsidTr="002C327C">
        <w:trPr>
          <w:trHeight w:val="440"/>
          <w:jc w:val="center"/>
        </w:trPr>
        <w:tc>
          <w:tcPr>
            <w:tcW w:w="7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603D0" w14:textId="77777777" w:rsidR="002C327C" w:rsidRPr="0023635C" w:rsidRDefault="002C327C" w:rsidP="005E7DFC">
            <w:pPr>
              <w:pStyle w:val="ListParagraph"/>
              <w:numPr>
                <w:ilvl w:val="0"/>
                <w:numId w:val="58"/>
              </w:numPr>
              <w:pBdr>
                <w:left w:val="nil"/>
              </w:pBdr>
              <w:bidi/>
              <w:ind w:right="360"/>
              <w:rPr>
                <w:rFonts w:ascii="Simplified Arabic" w:eastAsia="Open Sans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rtl/>
              </w:rPr>
              <w:t>من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rtl/>
              </w:rPr>
              <w:t>النوع</w:t>
            </w:r>
            <w:r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الذي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سأوصي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به</w:t>
            </w:r>
            <w:r w:rsidR="005E7DFC" w:rsidRPr="0023635C">
              <w:rPr>
                <w:rFonts w:ascii="Simplified Arabic" w:eastAsia="Open Sans" w:hAnsi="Simplified Arabic" w:cs="Simplified Arabic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rtl/>
              </w:rPr>
              <w:t>للآخرين؟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D0612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1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ED3A2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2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9A155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3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EE52F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B3BD3" w14:textId="77777777" w:rsidR="002C327C" w:rsidRPr="0023635C" w:rsidRDefault="002C327C" w:rsidP="002C327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5</w:t>
            </w:r>
          </w:p>
        </w:tc>
      </w:tr>
    </w:tbl>
    <w:p w14:paraId="534CB038" w14:textId="77777777" w:rsidR="002C327C" w:rsidRPr="0023635C" w:rsidRDefault="002C327C" w:rsidP="002C327C">
      <w:pPr>
        <w:bidi/>
        <w:spacing w:after="200" w:line="276" w:lineRule="auto"/>
        <w:ind w:left="720" w:right="360"/>
        <w:jc w:val="both"/>
        <w:rPr>
          <w:rFonts w:ascii="Simplified Arabic" w:hAnsi="Simplified Arabic"/>
        </w:rPr>
      </w:pPr>
    </w:p>
    <w:p w14:paraId="4011499B" w14:textId="733944B5" w:rsidR="0035510E" w:rsidRPr="0023635C" w:rsidRDefault="00D4352D" w:rsidP="00D4352D">
      <w:pPr>
        <w:numPr>
          <w:ilvl w:val="0"/>
          <w:numId w:val="46"/>
        </w:numPr>
        <w:bidi/>
        <w:spacing w:after="200"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lastRenderedPageBreak/>
        <w:t>أي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وحدات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التدريب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كانت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1140DB" w:rsidRPr="0023635C">
        <w:rPr>
          <w:rFonts w:ascii="Simplified Arabic" w:eastAsia="Open Sans" w:hAnsi="Simplified Arabic" w:cs="Simplified Arabic" w:hint="cs"/>
          <w:rtl/>
        </w:rPr>
        <w:t>الأكثر</w:t>
      </w:r>
      <w:r w:rsidR="001140DB" w:rsidRPr="0023635C">
        <w:rPr>
          <w:rFonts w:ascii="Simplified Arabic" w:eastAsia="Open Sans" w:hAnsi="Simplified Arabic" w:cs="Simplified Arabic"/>
          <w:rtl/>
        </w:rPr>
        <w:t xml:space="preserve"> </w:t>
      </w:r>
      <w:r w:rsidR="001140DB" w:rsidRPr="0023635C">
        <w:rPr>
          <w:rFonts w:ascii="Simplified Arabic" w:eastAsia="Open Sans" w:hAnsi="Simplified Arabic" w:cs="Simplified Arabic" w:hint="cs"/>
          <w:rtl/>
        </w:rPr>
        <w:t>فائدة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وأيها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كانت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الأقل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فائدة؟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5959F7">
        <w:rPr>
          <w:rFonts w:ascii="Simplified Arabic" w:eastAsia="Open Sans" w:hAnsi="Simplified Arabic" w:cs="Simplified Arabic"/>
          <w:i/>
          <w:iCs/>
          <w:rtl/>
        </w:rPr>
        <w:t>ي</w:t>
      </w:r>
      <w:r w:rsidR="008F5F99" w:rsidRPr="005959F7">
        <w:rPr>
          <w:rFonts w:ascii="Simplified Arabic" w:eastAsia="Open Sans" w:hAnsi="Simplified Arabic" w:cs="Simplified Arabic"/>
          <w:i/>
          <w:iCs/>
          <w:rtl/>
        </w:rPr>
        <w:t>ُ</w:t>
      </w:r>
      <w:r w:rsidRPr="005959F7">
        <w:rPr>
          <w:rFonts w:ascii="Simplified Arabic" w:eastAsia="Open Sans" w:hAnsi="Simplified Arabic" w:cs="Simplified Arabic"/>
          <w:i/>
          <w:iCs/>
          <w:rtl/>
        </w:rPr>
        <w:t>رجى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b/>
          <w:bCs/>
          <w:i/>
          <w:iCs/>
          <w:rtl/>
        </w:rPr>
        <w:t>وضع</w:t>
      </w:r>
      <w:r w:rsidRPr="0023635C">
        <w:rPr>
          <w:rFonts w:ascii="Simplified Arabic" w:eastAsia="Open Sans" w:hAnsi="Simplified Arabic" w:cs="Simplified Arabic"/>
          <w:b/>
          <w:bCs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b/>
          <w:bCs/>
          <w:i/>
          <w:iCs/>
          <w:rtl/>
        </w:rPr>
        <w:t>دائرة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حول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الوحدات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التدريبية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الثلاث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الأكثر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فائدة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b/>
          <w:bCs/>
          <w:i/>
          <w:iCs/>
          <w:rtl/>
        </w:rPr>
        <w:t>وشطب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الثلاث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="008F5F99" w:rsidRPr="005959F7">
        <w:rPr>
          <w:rFonts w:ascii="Simplified Arabic" w:eastAsia="Open Sans" w:hAnsi="Simplified Arabic" w:cs="Simplified Arabic"/>
          <w:i/>
          <w:iCs/>
          <w:rtl/>
        </w:rPr>
        <w:t xml:space="preserve">وحدات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الأقل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فائدة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="008F5F99" w:rsidRPr="005959F7">
        <w:rPr>
          <w:rFonts w:ascii="Simplified Arabic" w:eastAsia="Open Sans" w:hAnsi="Simplified Arabic" w:cs="Simplified Arabic"/>
          <w:i/>
          <w:iCs/>
          <w:rtl/>
        </w:rPr>
        <w:t xml:space="preserve">مع </w:t>
      </w:r>
      <w:r w:rsidRPr="005959F7">
        <w:rPr>
          <w:rFonts w:ascii="Simplified Arabic" w:eastAsia="Open Sans" w:hAnsi="Simplified Arabic" w:cs="Simplified Arabic"/>
          <w:i/>
          <w:iCs/>
          <w:rtl/>
        </w:rPr>
        <w:t>شرح</w:t>
      </w:r>
      <w:r w:rsidRPr="0023635C">
        <w:rPr>
          <w:rFonts w:ascii="Simplified Arabic" w:eastAsia="Open Sans" w:hAnsi="Simplified Arabic" w:cs="Simplified Arabic"/>
          <w:i/>
          <w:iCs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i/>
          <w:iCs/>
          <w:rtl/>
        </w:rPr>
        <w:t>الأسباب</w:t>
      </w:r>
      <w:r w:rsidRPr="0023635C">
        <w:rPr>
          <w:rFonts w:ascii="Simplified Arabic" w:eastAsia="Open Sans" w:hAnsi="Simplified Arabic" w:cs="Simplified Arabic"/>
          <w:i/>
          <w:iCs/>
          <w:rtl/>
        </w:rPr>
        <w:t>.</w:t>
      </w:r>
    </w:p>
    <w:tbl>
      <w:tblPr>
        <w:bidiVisual/>
        <w:tblW w:w="9000" w:type="dxa"/>
        <w:tblInd w:w="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5"/>
        <w:gridCol w:w="5085"/>
      </w:tblGrid>
      <w:tr w:rsidR="0035510E" w:rsidRPr="005959F7" w14:paraId="7E6F84CD" w14:textId="77777777"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1A369" w14:textId="77777777" w:rsidR="0035510E" w:rsidRPr="0023635C" w:rsidRDefault="00D4352D">
            <w:pPr>
              <w:bidi/>
              <w:jc w:val="both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الجلسة</w:t>
            </w:r>
            <w:r w:rsidRPr="0023635C">
              <w:rPr>
                <w:rFonts w:ascii="Simplified Arabic" w:eastAsia="Open Sans" w:hAnsi="Simplified Arabic" w:cs="Simplified Arabic"/>
                <w:b/>
                <w:bCs/>
                <w:rtl/>
              </w:rPr>
              <w:t>: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6E6C2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b/>
                <w:bCs/>
                <w:rtl/>
              </w:rPr>
              <w:t>لماذا؟</w:t>
            </w:r>
          </w:p>
        </w:tc>
      </w:tr>
      <w:tr w:rsidR="0035510E" w:rsidRPr="005959F7" w14:paraId="506E834F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6B4FF" w14:textId="77777777" w:rsidR="0035510E" w:rsidRPr="0023635C" w:rsidRDefault="00D4352D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الجلسة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التمهيدية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A4C51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0CC78E85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05D45" w14:textId="77777777" w:rsidR="0035510E" w:rsidRPr="0023635C" w:rsidRDefault="00D4352D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1-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التأسيس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المفاهيمي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في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مكافحة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التطرف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العنيف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E54E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54BB52A1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34C19" w14:textId="770DC6FE" w:rsidR="0035510E" w:rsidRPr="0023635C" w:rsidRDefault="00D4352D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2- </w:t>
            </w:r>
            <w:r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ف</w:t>
            </w:r>
            <w:r w:rsidR="000425F6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َ</w:t>
            </w:r>
            <w:r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ه</w:t>
            </w:r>
            <w:r w:rsidR="000425F6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ْ</w:t>
            </w:r>
            <w:r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م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دوافع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التطرف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العنيف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في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سياق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محدد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B355F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417A8395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5DD184" w14:textId="6697E632" w:rsidR="0035510E" w:rsidRPr="0023635C" w:rsidRDefault="00D4352D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3-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إشراك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قادة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المجتمع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والأ</w:t>
            </w:r>
            <w:r w:rsidR="006257B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ُ</w:t>
            </w:r>
            <w:r w:rsidR="005E7DF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س</w:t>
            </w:r>
            <w:r w:rsidR="006257B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َ</w:t>
            </w:r>
            <w:r w:rsidR="005E7DF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ر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في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مكافحة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التطرف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العنيف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B856C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6704D031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6D501" w14:textId="258BB36E" w:rsidR="0035510E" w:rsidRPr="0023635C" w:rsidRDefault="00D4352D" w:rsidP="0023635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4-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نهج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متعدد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القطاعات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لمكافحة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التطرف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العنيف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: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فرص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75295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ل</w:t>
            </w:r>
            <w:r w:rsidR="005E7DF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لتعاون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بين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7A7E92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المؤسسات الحكومية ومنظمات المجتمع المدني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65417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0D225C95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3DFD6" w14:textId="2683A279" w:rsidR="0035510E" w:rsidRPr="0023635C" w:rsidRDefault="00D4352D" w:rsidP="006257B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5- </w:t>
            </w:r>
            <w:r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ف</w:t>
            </w:r>
            <w:r w:rsidR="0075295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َ</w:t>
            </w:r>
            <w:r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ه</w:t>
            </w:r>
            <w:r w:rsidR="0075295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ْ</w:t>
            </w:r>
            <w:r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م</w:t>
            </w:r>
            <w:r w:rsidRPr="005959F7">
              <w:rPr>
                <w:rFonts w:ascii="Simplified Arabic" w:hAnsi="Simplified Arabic" w:cs="Simplified Arabic"/>
                <w:rtl/>
              </w:rPr>
              <w:t xml:space="preserve"> </w:t>
            </w:r>
            <w:r w:rsidR="006257B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ديناميات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الجندر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في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الراديكالية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والتطرف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العنيف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وإشراك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النساء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والفتيات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EEE22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266DFD48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466584" w14:textId="22FCB907" w:rsidR="0035510E" w:rsidRPr="0023635C" w:rsidRDefault="00D4352D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6- </w:t>
            </w:r>
            <w:r w:rsidR="005E7DF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ف</w:t>
            </w:r>
            <w:r w:rsidR="0075295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َ</w:t>
            </w:r>
            <w:r w:rsidR="005E7DF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ه</w:t>
            </w:r>
            <w:r w:rsidR="0075295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ْ</w:t>
            </w:r>
            <w:r w:rsidR="005E7DF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م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وإشراك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الشباب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في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مكافحة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التطرف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العنيف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16B4A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059AB764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A6F52" w14:textId="77777777" w:rsidR="0035510E" w:rsidRPr="0023635C" w:rsidRDefault="00D4352D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7.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دور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التعليم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في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منع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التطرف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العنيف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ومكافحته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D9786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161E4222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A244A" w14:textId="60D07AB8" w:rsidR="0035510E" w:rsidRPr="0023635C" w:rsidRDefault="00D4352D" w:rsidP="0023635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8. </w:t>
            </w:r>
            <w:r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ف</w:t>
            </w:r>
            <w:r w:rsidR="0075295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َ</w:t>
            </w:r>
            <w:r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ه</w:t>
            </w:r>
            <w:r w:rsidR="0075295C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ْ</w:t>
            </w:r>
            <w:r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م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دور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7A7E92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الخطاب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والإعلام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في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التطرف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العنيف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EDDC3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502820DB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BBFFC" w14:textId="392448BF" w:rsidR="0035510E" w:rsidRPr="0023635C" w:rsidRDefault="00D4352D" w:rsidP="0023635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9. </w:t>
            </w:r>
            <w:r w:rsidR="00D33F39" w:rsidRPr="005959F7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>استخدام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مجموعة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7A7E92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أدوات ابتكارية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: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الاستفادة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من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وسائل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الإعلام</w:t>
            </w:r>
            <w:r w:rsidR="005E7DFC"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الجديدة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والتكنولوجيا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0F1C7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56096791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148ED" w14:textId="30AE6D5B" w:rsidR="0035510E" w:rsidRPr="0023635C" w:rsidRDefault="00D4352D" w:rsidP="0023635C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10.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رصد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وتقييم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الجهود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7A7E92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الاستجابة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للتطرف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العنيف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77DFF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  <w:tr w:rsidR="0035510E" w:rsidRPr="005959F7" w14:paraId="2E930A86" w14:textId="77777777">
        <w:trPr>
          <w:trHeight w:val="720"/>
        </w:trPr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70DE7" w14:textId="77777777" w:rsidR="0035510E" w:rsidRPr="0023635C" w:rsidRDefault="00D4352D">
            <w:pPr>
              <w:bidi/>
              <w:jc w:val="center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جلسة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="005E7DFC"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التفكير</w:t>
            </w:r>
            <w:r w:rsidRPr="0023635C">
              <w:rPr>
                <w:rFonts w:ascii="Simplified Arabic" w:eastAsia="Open Sans" w:hAnsi="Simplified Arabic" w:cs="Simplified Arabic"/>
                <w:sz w:val="20"/>
                <w:szCs w:val="20"/>
                <w:rtl/>
              </w:rPr>
              <w:t xml:space="preserve"> </w:t>
            </w:r>
            <w:r w:rsidRPr="0023635C">
              <w:rPr>
                <w:rFonts w:ascii="Simplified Arabic" w:eastAsia="Open Sans" w:hAnsi="Simplified Arabic" w:cs="Simplified Arabic" w:hint="cs"/>
                <w:sz w:val="20"/>
                <w:szCs w:val="20"/>
                <w:rtl/>
              </w:rPr>
              <w:t>النهائية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D23CB" w14:textId="77777777" w:rsidR="0035510E" w:rsidRPr="0023635C" w:rsidRDefault="00D4352D">
            <w:pPr>
              <w:bidi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</w:tbl>
    <w:p w14:paraId="5A07802F" w14:textId="77777777" w:rsidR="0035510E" w:rsidRPr="0023635C" w:rsidRDefault="00D4352D">
      <w:pPr>
        <w:bidi/>
        <w:spacing w:after="200"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i/>
          <w:iCs/>
          <w:rtl/>
        </w:rPr>
        <w:t> </w:t>
      </w:r>
    </w:p>
    <w:p w14:paraId="6CCD6C2E" w14:textId="2EA5FB86" w:rsidR="0035510E" w:rsidRPr="0023635C" w:rsidRDefault="00D4352D" w:rsidP="009E406A">
      <w:pPr>
        <w:numPr>
          <w:ilvl w:val="0"/>
          <w:numId w:val="47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lastRenderedPageBreak/>
        <w:t>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أهم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ثلاثة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9E406A" w:rsidRPr="005959F7">
        <w:rPr>
          <w:rFonts w:ascii="Simplified Arabic" w:eastAsia="Open Sans" w:hAnsi="Simplified Arabic" w:cs="Simplified Arabic"/>
          <w:rtl/>
        </w:rPr>
        <w:t>أمور</w:t>
      </w:r>
      <w:r w:rsidR="009E406A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تعلمتها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التدريب؟</w:t>
      </w:r>
    </w:p>
    <w:p w14:paraId="1FBC0A23" w14:textId="77777777" w:rsidR="0035510E" w:rsidRPr="0023635C" w:rsidRDefault="00D4352D">
      <w:pPr>
        <w:bidi/>
        <w:spacing w:after="200" w:line="360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0BDDAA13" w14:textId="77777777" w:rsidR="0035510E" w:rsidRPr="0023635C" w:rsidRDefault="00D4352D">
      <w:pPr>
        <w:bidi/>
        <w:spacing w:after="200" w:line="360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51D247B5" w14:textId="77777777" w:rsidR="0035510E" w:rsidRPr="0023635C" w:rsidRDefault="00D4352D">
      <w:pPr>
        <w:bidi/>
        <w:spacing w:after="200" w:line="360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0B15DC6C" w14:textId="482EF2F2" w:rsidR="0035510E" w:rsidRPr="0023635C" w:rsidRDefault="00D4352D" w:rsidP="009E406A">
      <w:pPr>
        <w:numPr>
          <w:ilvl w:val="0"/>
          <w:numId w:val="48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هل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كانت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هناك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جوانب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التدريب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مفيدة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9E406A" w:rsidRPr="005959F7">
        <w:rPr>
          <w:rFonts w:ascii="Simplified Arabic" w:eastAsia="Open Sans" w:hAnsi="Simplified Arabic" w:cs="Simplified Arabic"/>
          <w:rtl/>
        </w:rPr>
        <w:t>جدًا</w:t>
      </w:r>
      <w:r w:rsidR="009E406A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لعملك؟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إذا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كان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الأمر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كذلك،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9E406A" w:rsidRPr="005959F7">
        <w:rPr>
          <w:rFonts w:ascii="Simplified Arabic" w:eastAsia="Open Sans" w:hAnsi="Simplified Arabic" w:cs="Simplified Arabic"/>
          <w:rtl/>
        </w:rPr>
        <w:t>ف</w:t>
      </w:r>
      <w:r w:rsidRPr="005959F7">
        <w:rPr>
          <w:rFonts w:ascii="Simplified Arabic" w:eastAsia="Open Sans" w:hAnsi="Simplified Arabic" w:cs="Simplified Arabic"/>
          <w:rtl/>
        </w:rPr>
        <w:t>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هي؟</w:t>
      </w:r>
    </w:p>
    <w:p w14:paraId="60B5E3C3" w14:textId="77777777" w:rsidR="0035510E" w:rsidRPr="0023635C" w:rsidRDefault="00D4352D">
      <w:pPr>
        <w:bidi/>
        <w:spacing w:after="200" w:line="360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3CEFA973" w14:textId="77777777" w:rsidR="0035510E" w:rsidRPr="0023635C" w:rsidRDefault="00D4352D">
      <w:pPr>
        <w:bidi/>
        <w:spacing w:after="200" w:line="360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5144730C" w14:textId="77777777" w:rsidR="0035510E" w:rsidRPr="0023635C" w:rsidRDefault="00D4352D">
      <w:pPr>
        <w:bidi/>
        <w:spacing w:after="200" w:line="360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49FE7E22" w14:textId="4C2B11B8" w:rsidR="0035510E" w:rsidRPr="0023635C" w:rsidRDefault="00D4352D" w:rsidP="00CE5632">
      <w:pPr>
        <w:numPr>
          <w:ilvl w:val="0"/>
          <w:numId w:val="49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كنتيجة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لهذا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التدريب،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هناك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9E406A" w:rsidRPr="005959F7">
        <w:rPr>
          <w:rFonts w:ascii="Simplified Arabic" w:eastAsia="Open Sans" w:hAnsi="Simplified Arabic" w:cs="Simplified Arabic"/>
          <w:rtl/>
        </w:rPr>
        <w:t xml:space="preserve">أمور </w:t>
      </w:r>
      <w:r w:rsidR="00CE5632" w:rsidRPr="005959F7">
        <w:rPr>
          <w:rFonts w:ascii="Simplified Arabic" w:eastAsia="Open Sans" w:hAnsi="Simplified Arabic" w:cs="Simplified Arabic"/>
          <w:rtl/>
        </w:rPr>
        <w:t>ستؤديها</w:t>
      </w:r>
      <w:r w:rsidR="00CE5632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بشكل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مختلف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عملك؟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إذا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كان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الأمر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كذلك،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فما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هي؟</w:t>
      </w:r>
    </w:p>
    <w:p w14:paraId="4339B1F9" w14:textId="77777777" w:rsidR="0035510E" w:rsidRPr="0023635C" w:rsidRDefault="00D4352D">
      <w:pPr>
        <w:bidi/>
        <w:spacing w:after="200" w:line="360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176D6C36" w14:textId="77777777" w:rsidR="0035510E" w:rsidRPr="0023635C" w:rsidRDefault="00D4352D">
      <w:pPr>
        <w:bidi/>
        <w:spacing w:after="200" w:line="360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5BDD036C" w14:textId="77777777" w:rsidR="0035510E" w:rsidRPr="0023635C" w:rsidRDefault="00D4352D">
      <w:pPr>
        <w:bidi/>
        <w:spacing w:after="200" w:line="360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_____________________________________________</w:t>
      </w:r>
      <w:r w:rsidR="002C327C" w:rsidRPr="0023635C">
        <w:rPr>
          <w:rFonts w:ascii="Simplified Arabic" w:eastAsia="Open Sans" w:hAnsi="Simplified Arabic" w:cs="Simplified Arabic"/>
          <w:rtl/>
        </w:rPr>
        <w:t>___________________________</w:t>
      </w:r>
    </w:p>
    <w:p w14:paraId="48D91BBA" w14:textId="77777777" w:rsidR="0035510E" w:rsidRPr="0023635C" w:rsidRDefault="00D4352D" w:rsidP="00B8428A">
      <w:pPr>
        <w:numPr>
          <w:ilvl w:val="0"/>
          <w:numId w:val="50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هل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لديك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أفكار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حول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كيفية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تحسين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محتوى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هذا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التدريب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تقديمه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بطريقة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أكثر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فعالية؟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</w:p>
    <w:tbl>
      <w:tblPr>
        <w:bidiVisual/>
        <w:tblW w:w="9026" w:type="dxa"/>
        <w:tblInd w:w="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35510E" w:rsidRPr="005959F7" w14:paraId="2635C523" w14:textId="77777777">
        <w:trPr>
          <w:trHeight w:val="1008"/>
        </w:trPr>
        <w:tc>
          <w:tcPr>
            <w:tcW w:w="9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99213" w14:textId="77777777" w:rsidR="0035510E" w:rsidRPr="0023635C" w:rsidRDefault="00D4352D">
            <w:pPr>
              <w:bidi/>
              <w:spacing w:after="200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</w:tbl>
    <w:p w14:paraId="77D88835" w14:textId="77777777" w:rsidR="0035510E" w:rsidRPr="0023635C" w:rsidRDefault="00D4352D" w:rsidP="00B8428A">
      <w:pPr>
        <w:bidi/>
        <w:spacing w:line="276" w:lineRule="auto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/>
          <w:rtl/>
        </w:rPr>
        <w:t> </w:t>
      </w:r>
    </w:p>
    <w:p w14:paraId="48EE57CF" w14:textId="2B539796" w:rsidR="0035510E" w:rsidRPr="0023635C" w:rsidRDefault="00D4352D" w:rsidP="00B8428A">
      <w:pPr>
        <w:numPr>
          <w:ilvl w:val="0"/>
          <w:numId w:val="51"/>
        </w:numPr>
        <w:bidi/>
        <w:spacing w:line="276" w:lineRule="auto"/>
        <w:ind w:right="360"/>
        <w:jc w:val="both"/>
        <w:rPr>
          <w:rFonts w:ascii="Simplified Arabic" w:hAnsi="Simplified Arabic"/>
        </w:rPr>
      </w:pPr>
      <w:r w:rsidRPr="0023635C">
        <w:rPr>
          <w:rFonts w:ascii="Simplified Arabic" w:eastAsia="Open Sans" w:hAnsi="Simplified Arabic" w:cs="Simplified Arabic" w:hint="cs"/>
          <w:rtl/>
        </w:rPr>
        <w:t>هل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CE5632" w:rsidRPr="005959F7">
        <w:rPr>
          <w:rFonts w:ascii="Simplified Arabic" w:eastAsia="Open Sans" w:hAnsi="Simplified Arabic" w:cs="Simplified Arabic"/>
          <w:rtl/>
        </w:rPr>
        <w:t>يوجد</w:t>
      </w:r>
      <w:r w:rsidR="00CE5632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تعليقات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أخرى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حول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="00103BC0" w:rsidRPr="0023635C">
        <w:rPr>
          <w:rFonts w:ascii="Simplified Arabic" w:eastAsia="Open Sans" w:hAnsi="Simplified Arabic" w:cs="Simplified Arabic" w:hint="cs"/>
          <w:rtl/>
        </w:rPr>
        <w:t>ال</w:t>
      </w:r>
      <w:r w:rsidRPr="0023635C">
        <w:rPr>
          <w:rFonts w:ascii="Simplified Arabic" w:eastAsia="Open Sans" w:hAnsi="Simplified Arabic" w:cs="Simplified Arabic" w:hint="cs"/>
          <w:rtl/>
        </w:rPr>
        <w:t>منهج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التدريب</w:t>
      </w:r>
      <w:r w:rsidR="00103BC0" w:rsidRPr="0023635C">
        <w:rPr>
          <w:rFonts w:ascii="Simplified Arabic" w:eastAsia="Open Sans" w:hAnsi="Simplified Arabic" w:cs="Simplified Arabic" w:hint="cs"/>
          <w:rtl/>
        </w:rPr>
        <w:t>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أو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الم</w:t>
      </w:r>
      <w:r w:rsidR="00103BC0" w:rsidRPr="0023635C">
        <w:rPr>
          <w:rFonts w:ascii="Simplified Arabic" w:eastAsia="Open Sans" w:hAnsi="Simplified Arabic" w:cs="Simplified Arabic" w:hint="cs"/>
          <w:rtl/>
        </w:rPr>
        <w:t>ُ</w:t>
      </w:r>
      <w:r w:rsidRPr="0023635C">
        <w:rPr>
          <w:rFonts w:ascii="Simplified Arabic" w:eastAsia="Open Sans" w:hAnsi="Simplified Arabic" w:cs="Simplified Arabic" w:hint="cs"/>
          <w:rtl/>
        </w:rPr>
        <w:t>يسّر</w:t>
      </w:r>
      <w:r w:rsidR="00103BC0"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ترغب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في</w:t>
      </w:r>
      <w:r w:rsidRPr="0023635C">
        <w:rPr>
          <w:rFonts w:ascii="Simplified Arabic" w:eastAsia="Open Sans" w:hAnsi="Simplified Arabic" w:cs="Simplified Arabic"/>
          <w:rtl/>
        </w:rPr>
        <w:t xml:space="preserve"> </w:t>
      </w:r>
      <w:r w:rsidRPr="0023635C">
        <w:rPr>
          <w:rFonts w:ascii="Simplified Arabic" w:eastAsia="Open Sans" w:hAnsi="Simplified Arabic" w:cs="Simplified Arabic" w:hint="cs"/>
          <w:rtl/>
        </w:rPr>
        <w:t>مشاركتها؟</w:t>
      </w:r>
    </w:p>
    <w:tbl>
      <w:tblPr>
        <w:bidiVisual/>
        <w:tblW w:w="9026" w:type="dxa"/>
        <w:tblInd w:w="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35510E" w:rsidRPr="005959F7" w14:paraId="1E44F104" w14:textId="77777777">
        <w:trPr>
          <w:trHeight w:val="960"/>
        </w:trPr>
        <w:tc>
          <w:tcPr>
            <w:tcW w:w="9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B7218" w14:textId="77777777" w:rsidR="0035510E" w:rsidRPr="0023635C" w:rsidRDefault="00D4352D">
            <w:pPr>
              <w:bidi/>
              <w:spacing w:after="200"/>
              <w:rPr>
                <w:rFonts w:ascii="Simplified Arabic" w:hAnsi="Simplified Arabic"/>
              </w:rPr>
            </w:pPr>
            <w:r w:rsidRPr="0023635C">
              <w:rPr>
                <w:rFonts w:ascii="Simplified Arabic" w:eastAsia="Open Sans" w:hAnsi="Simplified Arabic" w:cs="Simplified Arabic"/>
                <w:rtl/>
              </w:rPr>
              <w:t> </w:t>
            </w:r>
          </w:p>
        </w:tc>
      </w:tr>
    </w:tbl>
    <w:p w14:paraId="6383384D" w14:textId="77777777" w:rsidR="005C27CE" w:rsidRPr="005959F7" w:rsidRDefault="005C27CE" w:rsidP="005C27CE">
      <w:pPr>
        <w:bidi/>
        <w:spacing w:after="200" w:line="276" w:lineRule="auto"/>
        <w:jc w:val="both"/>
        <w:rPr>
          <w:rFonts w:ascii="Simplified Arabic" w:eastAsia="Open Sans" w:hAnsi="Simplified Arabic" w:cs="Simplified Arabic"/>
          <w:i/>
          <w:iCs/>
          <w:rtl/>
          <w:lang w:bidi="ar-EG"/>
        </w:rPr>
      </w:pPr>
    </w:p>
    <w:p w14:paraId="3C13C9C0" w14:textId="7AD53C3B" w:rsidR="0035510E" w:rsidRPr="009A40EB" w:rsidRDefault="005C27CE" w:rsidP="009A40EB">
      <w:pPr>
        <w:bidi/>
        <w:spacing w:after="200" w:line="276" w:lineRule="auto"/>
        <w:jc w:val="center"/>
        <w:rPr>
          <w:rFonts w:ascii="Simplified Arabic" w:hAnsi="Simplified Arabic"/>
          <w:color w:val="0095C3"/>
        </w:rPr>
      </w:pPr>
      <w:r w:rsidRPr="009A40EB">
        <w:rPr>
          <w:rFonts w:ascii="Simplified Arabic" w:eastAsia="Open Sans" w:hAnsi="Simplified Arabic" w:cs="Simplified Arabic"/>
          <w:i/>
          <w:iCs/>
          <w:color w:val="0095C3"/>
          <w:rtl/>
          <w:lang w:bidi="ar-EG"/>
        </w:rPr>
        <w:t>شكرًا</w:t>
      </w:r>
      <w:r w:rsidRPr="009A40EB">
        <w:rPr>
          <w:rFonts w:ascii="Simplified Arabic" w:eastAsia="Open Sans" w:hAnsi="Simplified Arabic" w:cs="Simplified Arabic"/>
          <w:i/>
          <w:iCs/>
          <w:color w:val="0095C3"/>
          <w:rtl/>
        </w:rPr>
        <w:t xml:space="preserve"> على </w:t>
      </w:r>
      <w:r w:rsidR="00D4352D" w:rsidRPr="009A40EB">
        <w:rPr>
          <w:rFonts w:ascii="Simplified Arabic" w:eastAsia="Open Sans" w:hAnsi="Simplified Arabic" w:cs="Simplified Arabic"/>
          <w:i/>
          <w:iCs/>
          <w:color w:val="0095C3"/>
          <w:rtl/>
        </w:rPr>
        <w:t xml:space="preserve">مشاركتك </w:t>
      </w:r>
      <w:r w:rsidR="00D4352D" w:rsidRPr="009A40EB">
        <w:rPr>
          <w:rFonts w:ascii="Simplified Arabic" w:eastAsia="Open Sans" w:hAnsi="Simplified Arabic" w:cs="Simplified Arabic" w:hint="cs"/>
          <w:i/>
          <w:iCs/>
          <w:color w:val="0095C3"/>
          <w:rtl/>
        </w:rPr>
        <w:t>وتعاونك</w:t>
      </w:r>
      <w:r w:rsidR="00D4352D" w:rsidRPr="009A40EB">
        <w:rPr>
          <w:rFonts w:ascii="Simplified Arabic" w:eastAsia="Open Sans" w:hAnsi="Simplified Arabic" w:cs="Simplified Arabic"/>
          <w:i/>
          <w:iCs/>
          <w:color w:val="0095C3"/>
          <w:rtl/>
        </w:rPr>
        <w:t xml:space="preserve">. </w:t>
      </w:r>
      <w:r w:rsidR="00D4352D" w:rsidRPr="009A40EB">
        <w:rPr>
          <w:rFonts w:ascii="Simplified Arabic" w:eastAsia="Open Sans" w:hAnsi="Simplified Arabic" w:cs="Simplified Arabic" w:hint="cs"/>
          <w:i/>
          <w:iCs/>
          <w:color w:val="0095C3"/>
          <w:rtl/>
        </w:rPr>
        <w:t>نأمل</w:t>
      </w:r>
      <w:r w:rsidR="00D4352D" w:rsidRPr="009A40EB">
        <w:rPr>
          <w:rFonts w:ascii="Simplified Arabic" w:eastAsia="Open Sans" w:hAnsi="Simplified Arabic" w:cs="Simplified Arabic"/>
          <w:i/>
          <w:iCs/>
          <w:color w:val="0095C3"/>
          <w:rtl/>
        </w:rPr>
        <w:t xml:space="preserve"> </w:t>
      </w:r>
      <w:r w:rsidR="00D4352D" w:rsidRPr="009A40EB">
        <w:rPr>
          <w:rFonts w:ascii="Simplified Arabic" w:eastAsia="Open Sans" w:hAnsi="Simplified Arabic" w:cs="Simplified Arabic" w:hint="cs"/>
          <w:i/>
          <w:iCs/>
          <w:color w:val="0095C3"/>
          <w:rtl/>
        </w:rPr>
        <w:t>أنك</w:t>
      </w:r>
      <w:r w:rsidR="00D4352D" w:rsidRPr="009A40EB">
        <w:rPr>
          <w:rFonts w:ascii="Simplified Arabic" w:eastAsia="Open Sans" w:hAnsi="Simplified Arabic" w:cs="Simplified Arabic"/>
          <w:i/>
          <w:iCs/>
          <w:color w:val="0095C3"/>
          <w:rtl/>
        </w:rPr>
        <w:t xml:space="preserve"> </w:t>
      </w:r>
      <w:r w:rsidR="00D4352D" w:rsidRPr="009A40EB">
        <w:rPr>
          <w:rFonts w:ascii="Simplified Arabic" w:eastAsia="Open Sans" w:hAnsi="Simplified Arabic" w:cs="Simplified Arabic" w:hint="cs"/>
          <w:i/>
          <w:iCs/>
          <w:color w:val="0095C3"/>
          <w:rtl/>
        </w:rPr>
        <w:t>استمتعت</w:t>
      </w:r>
      <w:r w:rsidR="00D4352D" w:rsidRPr="009A40EB">
        <w:rPr>
          <w:rFonts w:ascii="Simplified Arabic" w:eastAsia="Open Sans" w:hAnsi="Simplified Arabic" w:cs="Simplified Arabic"/>
          <w:i/>
          <w:iCs/>
          <w:color w:val="0095C3"/>
          <w:rtl/>
        </w:rPr>
        <w:t xml:space="preserve"> </w:t>
      </w:r>
      <w:r w:rsidR="00103BC0" w:rsidRPr="009A40EB">
        <w:rPr>
          <w:rFonts w:ascii="Simplified Arabic" w:eastAsia="Open Sans" w:hAnsi="Simplified Arabic" w:cs="Simplified Arabic" w:hint="cs"/>
          <w:i/>
          <w:iCs/>
          <w:color w:val="0095C3"/>
          <w:rtl/>
        </w:rPr>
        <w:t>بالتدريب</w:t>
      </w:r>
      <w:r w:rsidR="00D4352D" w:rsidRPr="009A40EB">
        <w:rPr>
          <w:rFonts w:ascii="Simplified Arabic" w:eastAsia="Open Sans" w:hAnsi="Simplified Arabic" w:cs="Simplified Arabic"/>
          <w:i/>
          <w:iCs/>
          <w:color w:val="0095C3"/>
          <w:rtl/>
        </w:rPr>
        <w:t>!</w:t>
      </w:r>
    </w:p>
    <w:sectPr w:rsidR="0035510E" w:rsidRPr="009A40EB" w:rsidSect="00FB188D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806" w:left="1800" w:header="720" w:footer="43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8968D" w14:textId="77777777" w:rsidR="007A3D63" w:rsidRDefault="007A3D63" w:rsidP="002C327C">
      <w:r>
        <w:separator/>
      </w:r>
    </w:p>
  </w:endnote>
  <w:endnote w:type="continuationSeparator" w:id="0">
    <w:p w14:paraId="5B0FEF46" w14:textId="77777777" w:rsidR="007A3D63" w:rsidRDefault="007A3D63" w:rsidP="002C327C">
      <w:r>
        <w:continuationSeparator/>
      </w:r>
    </w:p>
  </w:endnote>
  <w:endnote w:type="continuationNotice" w:id="1">
    <w:p w14:paraId="7CC7D25D" w14:textId="77777777" w:rsidR="007A3D63" w:rsidRDefault="007A3D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3705757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5B0327" w14:textId="4F29A0D0" w:rsidR="00473ECF" w:rsidRDefault="00473ECF" w:rsidP="00D270F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1004B9" w14:textId="77777777" w:rsidR="00473ECF" w:rsidRDefault="00473ECF" w:rsidP="00473ECF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3555323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7D0AB6" w14:textId="73A996C7" w:rsidR="00473ECF" w:rsidRDefault="00473ECF" w:rsidP="00D270FF">
        <w:pPr>
          <w:pStyle w:val="Footer"/>
          <w:framePr w:wrap="none" w:vAnchor="text" w:hAnchor="margin" w:y="1"/>
          <w:rPr>
            <w:rStyle w:val="PageNumber"/>
          </w:rPr>
        </w:pPr>
        <w:r w:rsidRPr="00473ECF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begin"/>
        </w:r>
        <w:r w:rsidRPr="00473ECF">
          <w:rPr>
            <w:rStyle w:val="PageNumber"/>
            <w:rFonts w:ascii="Arial" w:hAnsi="Arial" w:cs="Arial"/>
            <w:color w:val="0095C3"/>
            <w:sz w:val="22"/>
            <w:szCs w:val="22"/>
          </w:rPr>
          <w:instrText xml:space="preserve"> PAGE </w:instrText>
        </w:r>
        <w:r w:rsidRPr="00473ECF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separate"/>
        </w:r>
        <w:r w:rsidR="00B8428A">
          <w:rPr>
            <w:rStyle w:val="PageNumber"/>
            <w:rFonts w:ascii="Arial" w:hAnsi="Arial" w:cs="Arial"/>
            <w:noProof/>
            <w:color w:val="0095C3"/>
            <w:sz w:val="22"/>
            <w:szCs w:val="22"/>
          </w:rPr>
          <w:t>2</w:t>
        </w:r>
        <w:r w:rsidRPr="00473ECF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end"/>
        </w:r>
      </w:p>
    </w:sdtContent>
  </w:sdt>
  <w:p w14:paraId="625482D9" w14:textId="77777777" w:rsidR="001057F7" w:rsidRDefault="001057F7" w:rsidP="00473ECF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  <w:rFonts w:ascii="Arial" w:hAnsi="Arial" w:cs="Arial"/>
      </w:rPr>
      <w:id w:val="1477956450"/>
      <w:docPartObj>
        <w:docPartGallery w:val="Page Numbers (Bottom of Page)"/>
        <w:docPartUnique/>
      </w:docPartObj>
    </w:sdtPr>
    <w:sdtEndPr>
      <w:rPr>
        <w:rStyle w:val="PageNumber"/>
        <w:sz w:val="22"/>
        <w:szCs w:val="22"/>
      </w:rPr>
    </w:sdtEndPr>
    <w:sdtContent>
      <w:p w14:paraId="2DE59E0A" w14:textId="1B5D44D2" w:rsidR="00473ECF" w:rsidRPr="00473ECF" w:rsidRDefault="00473ECF" w:rsidP="00D270FF">
        <w:pPr>
          <w:pStyle w:val="Footer"/>
          <w:framePr w:wrap="none" w:vAnchor="text" w:hAnchor="margin" w:y="1"/>
          <w:rPr>
            <w:rStyle w:val="PageNumber"/>
            <w:rFonts w:ascii="Arial" w:hAnsi="Arial" w:cs="Arial"/>
          </w:rPr>
        </w:pPr>
        <w:r w:rsidRPr="00473ECF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begin"/>
        </w:r>
        <w:r w:rsidRPr="00473ECF">
          <w:rPr>
            <w:rStyle w:val="PageNumber"/>
            <w:rFonts w:ascii="Arial" w:hAnsi="Arial" w:cs="Arial"/>
            <w:color w:val="0095C3"/>
            <w:sz w:val="22"/>
            <w:szCs w:val="22"/>
          </w:rPr>
          <w:instrText xml:space="preserve"> PAGE </w:instrText>
        </w:r>
        <w:r w:rsidRPr="00473ECF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separate"/>
        </w:r>
        <w:r w:rsidR="00B8428A">
          <w:rPr>
            <w:rStyle w:val="PageNumber"/>
            <w:rFonts w:ascii="Arial" w:hAnsi="Arial" w:cs="Arial"/>
            <w:noProof/>
            <w:color w:val="0095C3"/>
            <w:sz w:val="22"/>
            <w:szCs w:val="22"/>
          </w:rPr>
          <w:t>1</w:t>
        </w:r>
        <w:r w:rsidRPr="00473ECF">
          <w:rPr>
            <w:rStyle w:val="PageNumber"/>
            <w:rFonts w:ascii="Arial" w:hAnsi="Arial" w:cs="Arial"/>
            <w:color w:val="0095C3"/>
            <w:sz w:val="22"/>
            <w:szCs w:val="22"/>
          </w:rPr>
          <w:fldChar w:fldCharType="end"/>
        </w:r>
      </w:p>
    </w:sdtContent>
  </w:sdt>
  <w:p w14:paraId="7D161407" w14:textId="77777777" w:rsidR="00473ECF" w:rsidRDefault="00473ECF" w:rsidP="00473ECF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A904A" w14:textId="77777777" w:rsidR="007A3D63" w:rsidRDefault="007A3D63" w:rsidP="002C327C">
      <w:r>
        <w:separator/>
      </w:r>
    </w:p>
  </w:footnote>
  <w:footnote w:type="continuationSeparator" w:id="0">
    <w:p w14:paraId="0E112F69" w14:textId="77777777" w:rsidR="007A3D63" w:rsidRDefault="007A3D63" w:rsidP="002C327C">
      <w:r>
        <w:continuationSeparator/>
      </w:r>
    </w:p>
  </w:footnote>
  <w:footnote w:type="continuationNotice" w:id="1">
    <w:p w14:paraId="77B1101D" w14:textId="77777777" w:rsidR="007A3D63" w:rsidRDefault="007A3D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A1747" w14:textId="15D2CC40" w:rsidR="00473ECF" w:rsidRDefault="00473EC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F266F3" wp14:editId="106F6382">
          <wp:simplePos x="0" y="0"/>
          <wp:positionH relativeFrom="page">
            <wp:posOffset>348659</wp:posOffset>
          </wp:positionH>
          <wp:positionV relativeFrom="page">
            <wp:posOffset>19685</wp:posOffset>
          </wp:positionV>
          <wp:extent cx="7393977" cy="1045602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ST_Text Word_Header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3977" cy="10456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multilevel"/>
    <w:tmpl w:val="0000000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multilevel"/>
    <w:tmpl w:val="000000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C"/>
    <w:multiLevelType w:val="multilevel"/>
    <w:tmpl w:val="000000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D"/>
    <w:multiLevelType w:val="multilevel"/>
    <w:tmpl w:val="0000000D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multilevel"/>
    <w:tmpl w:val="0000000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multilevel"/>
    <w:tmpl w:val="0000000F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0000010"/>
    <w:multiLevelType w:val="multilevel"/>
    <w:tmpl w:val="0000001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0000011"/>
    <w:multiLevelType w:val="multilevel"/>
    <w:tmpl w:val="00000011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12"/>
    <w:multiLevelType w:val="multilevel"/>
    <w:tmpl w:val="0000001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multilevel"/>
    <w:tmpl w:val="00000013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14"/>
    <w:multiLevelType w:val="multilevel"/>
    <w:tmpl w:val="000000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00000015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16"/>
    <w:multiLevelType w:val="multilevel"/>
    <w:tmpl w:val="0000001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multilevel"/>
    <w:tmpl w:val="00000017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00000018"/>
    <w:multiLevelType w:val="multilevel"/>
    <w:tmpl w:val="0000001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00000019"/>
    <w:multiLevelType w:val="multilevel"/>
    <w:tmpl w:val="00000019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000001B"/>
    <w:multiLevelType w:val="multilevel"/>
    <w:tmpl w:val="0000001B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multilevel"/>
    <w:tmpl w:val="000000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000001D"/>
    <w:multiLevelType w:val="multilevel"/>
    <w:tmpl w:val="0000001D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000001E"/>
    <w:multiLevelType w:val="multilevel"/>
    <w:tmpl w:val="000000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0000001F"/>
    <w:multiLevelType w:val="multilevel"/>
    <w:tmpl w:val="0000001F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00000020"/>
    <w:multiLevelType w:val="multilevel"/>
    <w:tmpl w:val="000000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0000021"/>
    <w:multiLevelType w:val="multilevel"/>
    <w:tmpl w:val="0000002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00000022"/>
    <w:multiLevelType w:val="multilevel"/>
    <w:tmpl w:val="000000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0000023"/>
    <w:multiLevelType w:val="multilevel"/>
    <w:tmpl w:val="0000002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multilevel"/>
    <w:tmpl w:val="000000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00000025"/>
    <w:multiLevelType w:val="multilevel"/>
    <w:tmpl w:val="00000025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00000026"/>
    <w:multiLevelType w:val="multilevel"/>
    <w:tmpl w:val="0000002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00000027"/>
    <w:multiLevelType w:val="multilevel"/>
    <w:tmpl w:val="00000027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00000028"/>
    <w:multiLevelType w:val="multilevel"/>
    <w:tmpl w:val="0000002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00000029"/>
    <w:multiLevelType w:val="multilevel"/>
    <w:tmpl w:val="00000029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0000002A"/>
    <w:multiLevelType w:val="multilevel"/>
    <w:tmpl w:val="0000002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0000002B"/>
    <w:multiLevelType w:val="multilevel"/>
    <w:tmpl w:val="0000002B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b/>
        <w:bCs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0000002C"/>
    <w:multiLevelType w:val="multilevel"/>
    <w:tmpl w:val="7C647096"/>
    <w:lvl w:ilvl="0">
      <w:start w:val="1"/>
      <w:numFmt w:val="arabicAbjad"/>
      <w:lvlText w:val="%1-"/>
      <w:lvlJc w:val="center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00000032"/>
    <w:multiLevelType w:val="multilevel"/>
    <w:tmpl w:val="0000003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b/>
        <w:bCs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0000003C"/>
    <w:multiLevelType w:val="multilevel"/>
    <w:tmpl w:val="0000003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0000003D"/>
    <w:multiLevelType w:val="multilevel"/>
    <w:tmpl w:val="0000003D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0000003E"/>
    <w:multiLevelType w:val="multilevel"/>
    <w:tmpl w:val="0000003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0000003F"/>
    <w:multiLevelType w:val="multilevel"/>
    <w:tmpl w:val="0000003F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00000040"/>
    <w:multiLevelType w:val="multilevel"/>
    <w:tmpl w:val="000000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00000041"/>
    <w:multiLevelType w:val="multilevel"/>
    <w:tmpl w:val="00000041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Open Sans" w:hAnsi="Open Sans" w:cs="Open Sans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03CC464B"/>
    <w:multiLevelType w:val="hybridMultilevel"/>
    <w:tmpl w:val="A01CFB6C"/>
    <w:lvl w:ilvl="0" w:tplc="AF0E1B32">
      <w:start w:val="1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8DD0F92"/>
    <w:multiLevelType w:val="multilevel"/>
    <w:tmpl w:val="7C647096"/>
    <w:lvl w:ilvl="0">
      <w:start w:val="1"/>
      <w:numFmt w:val="arabicAbjad"/>
      <w:lvlText w:val="%1-"/>
      <w:lvlJc w:val="center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0F6794C"/>
    <w:multiLevelType w:val="multilevel"/>
    <w:tmpl w:val="7C647096"/>
    <w:lvl w:ilvl="0">
      <w:start w:val="1"/>
      <w:numFmt w:val="arabicAbjad"/>
      <w:lvlText w:val="%1-"/>
      <w:lvlJc w:val="center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9012A13"/>
    <w:multiLevelType w:val="hybridMultilevel"/>
    <w:tmpl w:val="356A740A"/>
    <w:lvl w:ilvl="0" w:tplc="2D52F818">
      <w:start w:val="6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C955444"/>
    <w:multiLevelType w:val="hybridMultilevel"/>
    <w:tmpl w:val="035AD3C6"/>
    <w:lvl w:ilvl="0" w:tplc="3B266BB8">
      <w:start w:val="16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004091E"/>
    <w:multiLevelType w:val="hybridMultilevel"/>
    <w:tmpl w:val="939C3902"/>
    <w:lvl w:ilvl="0" w:tplc="26FCE7A8">
      <w:start w:val="26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557DF6"/>
    <w:multiLevelType w:val="hybridMultilevel"/>
    <w:tmpl w:val="F6269914"/>
    <w:lvl w:ilvl="0" w:tplc="E402B046">
      <w:start w:val="8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3"/>
  </w:num>
  <w:num w:numId="53">
    <w:abstractNumId w:val="52"/>
  </w:num>
  <w:num w:numId="54">
    <w:abstractNumId w:val="57"/>
  </w:num>
  <w:num w:numId="55">
    <w:abstractNumId w:val="56"/>
  </w:num>
  <w:num w:numId="56">
    <w:abstractNumId w:val="51"/>
  </w:num>
  <w:num w:numId="57">
    <w:abstractNumId w:val="54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0E"/>
    <w:rsid w:val="0002364A"/>
    <w:rsid w:val="000308F9"/>
    <w:rsid w:val="000425F6"/>
    <w:rsid w:val="00047C17"/>
    <w:rsid w:val="00093BE9"/>
    <w:rsid w:val="000E3098"/>
    <w:rsid w:val="000F6F22"/>
    <w:rsid w:val="00103BC0"/>
    <w:rsid w:val="001057F7"/>
    <w:rsid w:val="00112714"/>
    <w:rsid w:val="001140DB"/>
    <w:rsid w:val="00155EBE"/>
    <w:rsid w:val="00174333"/>
    <w:rsid w:val="001833EB"/>
    <w:rsid w:val="001A5914"/>
    <w:rsid w:val="001D4C14"/>
    <w:rsid w:val="002111E3"/>
    <w:rsid w:val="00222ACD"/>
    <w:rsid w:val="0023635C"/>
    <w:rsid w:val="00236B8A"/>
    <w:rsid w:val="002437E2"/>
    <w:rsid w:val="00253806"/>
    <w:rsid w:val="00260739"/>
    <w:rsid w:val="002633E3"/>
    <w:rsid w:val="00293C1B"/>
    <w:rsid w:val="00294EB1"/>
    <w:rsid w:val="002C2DF7"/>
    <w:rsid w:val="002C327C"/>
    <w:rsid w:val="002C5CF3"/>
    <w:rsid w:val="002E3787"/>
    <w:rsid w:val="00314E19"/>
    <w:rsid w:val="0035510E"/>
    <w:rsid w:val="003721CE"/>
    <w:rsid w:val="0038072D"/>
    <w:rsid w:val="003C0E47"/>
    <w:rsid w:val="003D3AD5"/>
    <w:rsid w:val="003E3884"/>
    <w:rsid w:val="003F77C9"/>
    <w:rsid w:val="00417649"/>
    <w:rsid w:val="00431779"/>
    <w:rsid w:val="00436802"/>
    <w:rsid w:val="00473ECF"/>
    <w:rsid w:val="004D7EFA"/>
    <w:rsid w:val="004F13E3"/>
    <w:rsid w:val="0050049F"/>
    <w:rsid w:val="00526BED"/>
    <w:rsid w:val="0055022A"/>
    <w:rsid w:val="00556D88"/>
    <w:rsid w:val="0057733B"/>
    <w:rsid w:val="00582DC1"/>
    <w:rsid w:val="00593575"/>
    <w:rsid w:val="005959F7"/>
    <w:rsid w:val="005B6B5E"/>
    <w:rsid w:val="005C27CE"/>
    <w:rsid w:val="005E574F"/>
    <w:rsid w:val="005E7DFC"/>
    <w:rsid w:val="005F3463"/>
    <w:rsid w:val="006257BC"/>
    <w:rsid w:val="006473E1"/>
    <w:rsid w:val="006530BF"/>
    <w:rsid w:val="00665CDF"/>
    <w:rsid w:val="0069608C"/>
    <w:rsid w:val="006A081B"/>
    <w:rsid w:val="006B3642"/>
    <w:rsid w:val="006B67F4"/>
    <w:rsid w:val="007017A9"/>
    <w:rsid w:val="007061A0"/>
    <w:rsid w:val="00722848"/>
    <w:rsid w:val="00734E49"/>
    <w:rsid w:val="0075295C"/>
    <w:rsid w:val="00757C11"/>
    <w:rsid w:val="00767ADC"/>
    <w:rsid w:val="00767CC2"/>
    <w:rsid w:val="007A3D63"/>
    <w:rsid w:val="007A7E92"/>
    <w:rsid w:val="007B6605"/>
    <w:rsid w:val="007D5C4B"/>
    <w:rsid w:val="007E203A"/>
    <w:rsid w:val="007E3F81"/>
    <w:rsid w:val="007E52BA"/>
    <w:rsid w:val="007F447B"/>
    <w:rsid w:val="0080249E"/>
    <w:rsid w:val="0083468D"/>
    <w:rsid w:val="00855C36"/>
    <w:rsid w:val="0087355C"/>
    <w:rsid w:val="008844F5"/>
    <w:rsid w:val="008B1D3A"/>
    <w:rsid w:val="008D5291"/>
    <w:rsid w:val="008E4C4B"/>
    <w:rsid w:val="008E7F70"/>
    <w:rsid w:val="008F5F99"/>
    <w:rsid w:val="00916FFD"/>
    <w:rsid w:val="00935FC0"/>
    <w:rsid w:val="00936D0B"/>
    <w:rsid w:val="009532FA"/>
    <w:rsid w:val="00984955"/>
    <w:rsid w:val="009A40EB"/>
    <w:rsid w:val="009B3288"/>
    <w:rsid w:val="009C3B65"/>
    <w:rsid w:val="009E06F2"/>
    <w:rsid w:val="009E406A"/>
    <w:rsid w:val="00A33C8A"/>
    <w:rsid w:val="00A33F49"/>
    <w:rsid w:val="00A50EE6"/>
    <w:rsid w:val="00A62175"/>
    <w:rsid w:val="00A74E7B"/>
    <w:rsid w:val="00AB4B59"/>
    <w:rsid w:val="00AC6C0A"/>
    <w:rsid w:val="00AD1D89"/>
    <w:rsid w:val="00AE378C"/>
    <w:rsid w:val="00B0529E"/>
    <w:rsid w:val="00B108EE"/>
    <w:rsid w:val="00B324A3"/>
    <w:rsid w:val="00B44CC8"/>
    <w:rsid w:val="00B56E5D"/>
    <w:rsid w:val="00B8428A"/>
    <w:rsid w:val="00B95B3D"/>
    <w:rsid w:val="00BA06E7"/>
    <w:rsid w:val="00BC3291"/>
    <w:rsid w:val="00BC58CA"/>
    <w:rsid w:val="00C03627"/>
    <w:rsid w:val="00CB1B07"/>
    <w:rsid w:val="00CB5150"/>
    <w:rsid w:val="00CC6F50"/>
    <w:rsid w:val="00CD3410"/>
    <w:rsid w:val="00CE5632"/>
    <w:rsid w:val="00CE5E1C"/>
    <w:rsid w:val="00D03CF1"/>
    <w:rsid w:val="00D10825"/>
    <w:rsid w:val="00D138A1"/>
    <w:rsid w:val="00D32EA2"/>
    <w:rsid w:val="00D33F39"/>
    <w:rsid w:val="00D42CFF"/>
    <w:rsid w:val="00D4352D"/>
    <w:rsid w:val="00D943F0"/>
    <w:rsid w:val="00DD3315"/>
    <w:rsid w:val="00E66337"/>
    <w:rsid w:val="00E85E12"/>
    <w:rsid w:val="00EC2EDC"/>
    <w:rsid w:val="00ED5D90"/>
    <w:rsid w:val="00F07AEE"/>
    <w:rsid w:val="00F452FB"/>
    <w:rsid w:val="00F61FA6"/>
    <w:rsid w:val="00F85428"/>
    <w:rsid w:val="00F94000"/>
    <w:rsid w:val="00FB188D"/>
    <w:rsid w:val="00FB1DA8"/>
    <w:rsid w:val="00FB62B6"/>
    <w:rsid w:val="00FE6017"/>
    <w:rsid w:val="00FF4058"/>
    <w:rsid w:val="00FF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8A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2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27C"/>
    <w:rPr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2C32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27C"/>
    <w:rPr>
      <w:sz w:val="24"/>
      <w:szCs w:val="24"/>
      <w:bdr w:val="nil"/>
    </w:rPr>
  </w:style>
  <w:style w:type="paragraph" w:styleId="ListParagraph">
    <w:name w:val="List Paragraph"/>
    <w:basedOn w:val="Normal"/>
    <w:uiPriority w:val="34"/>
    <w:qFormat/>
    <w:rsid w:val="005E7D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3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463"/>
    <w:rPr>
      <w:rFonts w:ascii="Tahoma" w:hAnsi="Tahoma" w:cs="Tahoma"/>
      <w:sz w:val="16"/>
      <w:szCs w:val="16"/>
      <w:bdr w:val="nil"/>
    </w:rPr>
  </w:style>
  <w:style w:type="paragraph" w:styleId="Revision">
    <w:name w:val="Revision"/>
    <w:hidden/>
    <w:uiPriority w:val="99"/>
    <w:semiHidden/>
    <w:rsid w:val="00D03CF1"/>
    <w:rPr>
      <w:sz w:val="24"/>
      <w:szCs w:val="24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473E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2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27C"/>
    <w:rPr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2C32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27C"/>
    <w:rPr>
      <w:sz w:val="24"/>
      <w:szCs w:val="24"/>
      <w:bdr w:val="nil"/>
    </w:rPr>
  </w:style>
  <w:style w:type="paragraph" w:styleId="ListParagraph">
    <w:name w:val="List Paragraph"/>
    <w:basedOn w:val="Normal"/>
    <w:uiPriority w:val="34"/>
    <w:qFormat/>
    <w:rsid w:val="005E7D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3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463"/>
    <w:rPr>
      <w:rFonts w:ascii="Tahoma" w:hAnsi="Tahoma" w:cs="Tahoma"/>
      <w:sz w:val="16"/>
      <w:szCs w:val="16"/>
      <w:bdr w:val="nil"/>
    </w:rPr>
  </w:style>
  <w:style w:type="paragraph" w:styleId="Revision">
    <w:name w:val="Revision"/>
    <w:hidden/>
    <w:uiPriority w:val="99"/>
    <w:semiHidden/>
    <w:rsid w:val="00D03CF1"/>
    <w:rPr>
      <w:sz w:val="24"/>
      <w:szCs w:val="24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473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majdi sharabati</dc:creator>
  <cp:lastModifiedBy>Dallin</cp:lastModifiedBy>
  <cp:revision>9</cp:revision>
  <dcterms:created xsi:type="dcterms:W3CDTF">2019-04-13T21:17:00Z</dcterms:created>
  <dcterms:modified xsi:type="dcterms:W3CDTF">2019-05-17T11:07:00Z</dcterms:modified>
</cp:coreProperties>
</file>